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86E" w:rsidRPr="004A4ECA" w:rsidRDefault="0020186E" w:rsidP="0020186E"/>
    <w:tbl>
      <w:tblPr>
        <w:tblW w:w="10173"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510"/>
        <w:gridCol w:w="1843"/>
        <w:gridCol w:w="4820"/>
      </w:tblGrid>
      <w:tr w:rsidR="0020186E" w:rsidRPr="004A4ECA" w:rsidTr="005736A2">
        <w:trPr>
          <w:trHeight w:val="575"/>
        </w:trPr>
        <w:tc>
          <w:tcPr>
            <w:tcW w:w="5353" w:type="dxa"/>
            <w:gridSpan w:val="2"/>
            <w:tcBorders>
              <w:top w:val="single" w:sz="4" w:space="0" w:color="auto"/>
              <w:bottom w:val="nil"/>
              <w:right w:val="single" w:sz="4" w:space="0" w:color="auto"/>
            </w:tcBorders>
            <w:shd w:val="clear" w:color="auto" w:fill="auto"/>
            <w:vAlign w:val="center"/>
          </w:tcPr>
          <w:p w:rsidR="0020186E" w:rsidRPr="004A4ECA" w:rsidRDefault="0020186E" w:rsidP="00B20FC0">
            <w:pPr>
              <w:spacing w:before="240" w:line="480" w:lineRule="auto"/>
              <w:rPr>
                <w:rFonts w:ascii="Arial" w:hAnsi="Arial" w:cs="Arial"/>
                <w:i/>
                <w:color w:val="808080"/>
                <w:sz w:val="16"/>
                <w:szCs w:val="16"/>
              </w:rPr>
            </w:pPr>
            <w:r w:rsidRPr="004A4ECA">
              <w:rPr>
                <w:rFonts w:ascii="Arial" w:hAnsi="Arial" w:cs="Arial"/>
                <w:sz w:val="16"/>
                <w:szCs w:val="16"/>
              </w:rPr>
              <w:t xml:space="preserve">Al Comune di   </w:t>
            </w:r>
            <w:r w:rsidRPr="004A4ECA">
              <w:rPr>
                <w:rFonts w:ascii="Arial" w:hAnsi="Arial" w:cs="Arial"/>
                <w:i/>
                <w:color w:val="808080"/>
                <w:sz w:val="16"/>
                <w:szCs w:val="16"/>
              </w:rPr>
              <w:t>_______________________________________</w:t>
            </w:r>
          </w:p>
          <w:p w:rsidR="0020186E" w:rsidRPr="004A4ECA" w:rsidRDefault="0020186E" w:rsidP="00B20FC0">
            <w:pPr>
              <w:spacing w:before="240" w:line="480" w:lineRule="auto"/>
              <w:rPr>
                <w:rFonts w:ascii="Arial" w:hAnsi="Arial" w:cs="Arial"/>
                <w:sz w:val="16"/>
                <w:szCs w:val="16"/>
              </w:rPr>
            </w:pPr>
          </w:p>
        </w:tc>
        <w:tc>
          <w:tcPr>
            <w:tcW w:w="4820" w:type="dxa"/>
            <w:vMerge w:val="restart"/>
            <w:tcBorders>
              <w:top w:val="single" w:sz="4" w:space="0" w:color="auto"/>
              <w:left w:val="single" w:sz="4" w:space="0" w:color="auto"/>
              <w:bottom w:val="single" w:sz="4" w:space="0" w:color="auto"/>
            </w:tcBorders>
            <w:shd w:val="clear" w:color="auto" w:fill="auto"/>
          </w:tcPr>
          <w:p w:rsidR="0020186E" w:rsidRPr="004A4ECA" w:rsidRDefault="0020186E" w:rsidP="00B20FC0">
            <w:pPr>
              <w:spacing w:before="240" w:line="480" w:lineRule="auto"/>
              <w:rPr>
                <w:rFonts w:ascii="Arial" w:hAnsi="Arial" w:cs="Arial"/>
                <w:i/>
                <w:color w:val="808080"/>
                <w:sz w:val="16"/>
                <w:szCs w:val="16"/>
              </w:rPr>
            </w:pPr>
            <w:r w:rsidRPr="004A4ECA">
              <w:rPr>
                <w:rFonts w:ascii="Arial" w:hAnsi="Arial" w:cs="Arial"/>
                <w:sz w:val="16"/>
                <w:szCs w:val="16"/>
              </w:rPr>
              <w:t xml:space="preserve">Pratica edilizia    </w:t>
            </w:r>
            <w:r w:rsidRPr="004A4ECA">
              <w:rPr>
                <w:rFonts w:ascii="Arial" w:hAnsi="Arial" w:cs="Arial"/>
                <w:i/>
                <w:color w:val="808080"/>
                <w:sz w:val="16"/>
                <w:szCs w:val="16"/>
              </w:rPr>
              <w:t>________________________</w:t>
            </w:r>
          </w:p>
          <w:p w:rsidR="0020186E" w:rsidRPr="004A4ECA" w:rsidRDefault="0020186E" w:rsidP="00B20FC0">
            <w:pPr>
              <w:spacing w:before="240" w:line="480" w:lineRule="auto"/>
              <w:rPr>
                <w:rFonts w:ascii="Arial" w:hAnsi="Arial" w:cs="Arial"/>
                <w:sz w:val="16"/>
                <w:szCs w:val="16"/>
              </w:rPr>
            </w:pPr>
          </w:p>
          <w:p w:rsidR="0020186E" w:rsidRPr="004A4ECA" w:rsidRDefault="0020186E" w:rsidP="00B20FC0">
            <w:pPr>
              <w:spacing w:line="480" w:lineRule="auto"/>
              <w:rPr>
                <w:rFonts w:ascii="Arial" w:hAnsi="Arial" w:cs="Arial"/>
                <w:i/>
                <w:color w:val="808080"/>
              </w:rPr>
            </w:pPr>
            <w:r w:rsidRPr="004A4ECA">
              <w:rPr>
                <w:rFonts w:ascii="Arial" w:hAnsi="Arial" w:cs="Arial"/>
                <w:sz w:val="16"/>
                <w:szCs w:val="16"/>
              </w:rPr>
              <w:t xml:space="preserve">del </w:t>
            </w:r>
            <w:r w:rsidRPr="004A4ECA">
              <w:rPr>
                <w:rFonts w:ascii="Arial" w:hAnsi="Arial" w:cs="Arial"/>
                <w:i/>
                <w:color w:val="808080"/>
                <w:sz w:val="22"/>
                <w:szCs w:val="22"/>
              </w:rPr>
              <w:t xml:space="preserve">|__|__|__|__|__|__|__|__| </w:t>
            </w:r>
          </w:p>
          <w:p w:rsidR="0020186E" w:rsidRPr="004A4ECA" w:rsidRDefault="0020186E" w:rsidP="00B20FC0">
            <w:pPr>
              <w:spacing w:line="480" w:lineRule="auto"/>
              <w:rPr>
                <w:rFonts w:ascii="Arial" w:hAnsi="Arial" w:cs="Arial"/>
                <w:i/>
                <w:color w:val="808080"/>
              </w:rPr>
            </w:pPr>
          </w:p>
          <w:p w:rsidR="0020186E" w:rsidRPr="004A4ECA" w:rsidRDefault="0020186E" w:rsidP="00B20FC0">
            <w:pPr>
              <w:spacing w:line="480" w:lineRule="auto"/>
              <w:rPr>
                <w:rFonts w:ascii="Arial" w:hAnsi="Arial" w:cs="Arial"/>
                <w:i/>
                <w:color w:val="808080"/>
                <w:sz w:val="16"/>
                <w:szCs w:val="16"/>
              </w:rPr>
            </w:pPr>
            <w:r w:rsidRPr="004A4ECA">
              <w:rPr>
                <w:rFonts w:ascii="Arial" w:hAnsi="Arial" w:cs="Arial"/>
                <w:sz w:val="16"/>
                <w:szCs w:val="16"/>
              </w:rPr>
              <w:t xml:space="preserve">Protocollo   </w:t>
            </w:r>
            <w:r w:rsidRPr="004A4ECA">
              <w:rPr>
                <w:rFonts w:ascii="Arial" w:hAnsi="Arial" w:cs="Arial"/>
                <w:i/>
                <w:color w:val="808080"/>
                <w:sz w:val="16"/>
                <w:szCs w:val="16"/>
              </w:rPr>
              <w:t>_________________</w:t>
            </w:r>
          </w:p>
          <w:p w:rsidR="0020186E" w:rsidRPr="004A4ECA" w:rsidRDefault="0020186E" w:rsidP="00B20FC0">
            <w:pPr>
              <w:spacing w:line="276" w:lineRule="auto"/>
              <w:jc w:val="center"/>
              <w:rPr>
                <w:rFonts w:ascii="Arial" w:hAnsi="Arial" w:cs="Arial"/>
                <w:i/>
                <w:color w:val="808080"/>
                <w:sz w:val="16"/>
                <w:szCs w:val="16"/>
              </w:rPr>
            </w:pPr>
          </w:p>
          <w:p w:rsidR="0020186E" w:rsidRPr="004A4ECA" w:rsidRDefault="0020186E" w:rsidP="00B20FC0">
            <w:pPr>
              <w:spacing w:line="276" w:lineRule="auto"/>
              <w:jc w:val="center"/>
              <w:rPr>
                <w:rFonts w:ascii="Arial" w:hAnsi="Arial" w:cs="Arial"/>
                <w:sz w:val="16"/>
                <w:szCs w:val="16"/>
              </w:rPr>
            </w:pPr>
            <w:r w:rsidRPr="004A4ECA">
              <w:rPr>
                <w:rFonts w:ascii="Arial" w:hAnsi="Arial" w:cs="Arial"/>
                <w:i/>
                <w:color w:val="808080"/>
                <w:sz w:val="16"/>
                <w:szCs w:val="16"/>
              </w:rPr>
              <w:t>da compilare a cura del SUE/SUAP</w:t>
            </w:r>
          </w:p>
        </w:tc>
      </w:tr>
      <w:tr w:rsidR="0020186E" w:rsidRPr="004A4ECA" w:rsidTr="005736A2">
        <w:trPr>
          <w:trHeight w:val="554"/>
        </w:trPr>
        <w:tc>
          <w:tcPr>
            <w:tcW w:w="3510" w:type="dxa"/>
            <w:tcBorders>
              <w:top w:val="nil"/>
              <w:bottom w:val="nil"/>
              <w:right w:val="nil"/>
            </w:tcBorders>
            <w:shd w:val="clear" w:color="auto" w:fill="auto"/>
            <w:vAlign w:val="center"/>
          </w:tcPr>
          <w:p w:rsidR="0020186E" w:rsidRPr="004A4ECA" w:rsidRDefault="0020186E" w:rsidP="00B20FC0">
            <w:pPr>
              <w:spacing w:line="480" w:lineRule="auto"/>
              <w:ind w:left="284"/>
              <w:rPr>
                <w:rFonts w:ascii="Arial" w:hAnsi="Arial" w:cs="Arial"/>
                <w:sz w:val="16"/>
                <w:szCs w:val="16"/>
              </w:rPr>
            </w:pPr>
            <w:r w:rsidRPr="004A4ECA">
              <w:rPr>
                <w:rFonts w:ascii="Arial" w:hAnsi="Arial" w:cs="Arial"/>
                <w:sz w:val="16"/>
                <w:szCs w:val="16"/>
              </w:rPr>
              <w:sym w:font="Wingdings" w:char="F0A8"/>
            </w:r>
            <w:r w:rsidRPr="004A4ECA">
              <w:rPr>
                <w:rFonts w:ascii="Arial" w:hAnsi="Arial" w:cs="Arial"/>
                <w:sz w:val="16"/>
                <w:szCs w:val="16"/>
              </w:rPr>
              <w:t xml:space="preserve"> Sportello Unico Attività Produttive</w:t>
            </w:r>
          </w:p>
          <w:p w:rsidR="0020186E" w:rsidRPr="004A4ECA" w:rsidRDefault="0020186E" w:rsidP="00B20FC0">
            <w:pPr>
              <w:spacing w:line="480" w:lineRule="auto"/>
              <w:ind w:left="284"/>
              <w:rPr>
                <w:rFonts w:ascii="Arial" w:hAnsi="Arial" w:cs="Arial"/>
                <w:sz w:val="16"/>
                <w:szCs w:val="16"/>
              </w:rPr>
            </w:pPr>
            <w:r w:rsidRPr="004A4ECA">
              <w:rPr>
                <w:rFonts w:ascii="Arial" w:hAnsi="Arial" w:cs="Arial"/>
                <w:sz w:val="16"/>
                <w:szCs w:val="16"/>
              </w:rPr>
              <w:sym w:font="Wingdings" w:char="F0A8"/>
            </w:r>
            <w:r w:rsidRPr="004A4ECA">
              <w:rPr>
                <w:rFonts w:ascii="Arial" w:hAnsi="Arial" w:cs="Arial"/>
                <w:sz w:val="16"/>
                <w:szCs w:val="16"/>
              </w:rPr>
              <w:t xml:space="preserve"> Sportello Unico Edilizia</w:t>
            </w:r>
          </w:p>
        </w:tc>
        <w:tc>
          <w:tcPr>
            <w:tcW w:w="1843" w:type="dxa"/>
            <w:tcBorders>
              <w:top w:val="nil"/>
              <w:left w:val="nil"/>
              <w:right w:val="single" w:sz="4" w:space="0" w:color="auto"/>
            </w:tcBorders>
            <w:shd w:val="clear" w:color="auto" w:fill="auto"/>
          </w:tcPr>
          <w:p w:rsidR="0020186E" w:rsidRPr="004A4ECA" w:rsidRDefault="0020186E" w:rsidP="00B20FC0">
            <w:pPr>
              <w:spacing w:line="480" w:lineRule="auto"/>
              <w:rPr>
                <w:rFonts w:ascii="Arial" w:hAnsi="Arial" w:cs="Arial"/>
                <w:i/>
                <w:color w:val="808080"/>
                <w:sz w:val="16"/>
                <w:szCs w:val="16"/>
              </w:rPr>
            </w:pPr>
          </w:p>
          <w:p w:rsidR="0020186E" w:rsidRPr="004A4ECA" w:rsidRDefault="0020186E" w:rsidP="00B20FC0">
            <w:pPr>
              <w:spacing w:line="480" w:lineRule="auto"/>
              <w:rPr>
                <w:rFonts w:ascii="Arial" w:hAnsi="Arial" w:cs="Arial"/>
                <w:sz w:val="16"/>
                <w:szCs w:val="16"/>
              </w:rPr>
            </w:pPr>
          </w:p>
        </w:tc>
        <w:tc>
          <w:tcPr>
            <w:tcW w:w="4820" w:type="dxa"/>
            <w:vMerge/>
            <w:tcBorders>
              <w:top w:val="nil"/>
              <w:left w:val="single" w:sz="4" w:space="0" w:color="auto"/>
              <w:bottom w:val="single" w:sz="4" w:space="0" w:color="auto"/>
            </w:tcBorders>
            <w:shd w:val="clear" w:color="auto" w:fill="auto"/>
            <w:vAlign w:val="bottom"/>
          </w:tcPr>
          <w:p w:rsidR="0020186E" w:rsidRPr="004A4ECA" w:rsidRDefault="0020186E" w:rsidP="00B20FC0">
            <w:pPr>
              <w:rPr>
                <w:rFonts w:ascii="Arial" w:hAnsi="Arial" w:cs="Arial"/>
                <w:sz w:val="16"/>
                <w:szCs w:val="16"/>
              </w:rPr>
            </w:pPr>
          </w:p>
        </w:tc>
      </w:tr>
      <w:tr w:rsidR="0020186E" w:rsidRPr="004A4ECA" w:rsidTr="005736A2">
        <w:trPr>
          <w:trHeight w:val="328"/>
        </w:trPr>
        <w:tc>
          <w:tcPr>
            <w:tcW w:w="5353" w:type="dxa"/>
            <w:gridSpan w:val="2"/>
            <w:tcBorders>
              <w:top w:val="nil"/>
              <w:right w:val="single" w:sz="4" w:space="0" w:color="auto"/>
            </w:tcBorders>
            <w:shd w:val="clear" w:color="auto" w:fill="auto"/>
            <w:vAlign w:val="center"/>
          </w:tcPr>
          <w:p w:rsidR="0020186E" w:rsidRPr="004A4ECA" w:rsidRDefault="0020186E" w:rsidP="00B20FC0">
            <w:pPr>
              <w:spacing w:line="480" w:lineRule="auto"/>
              <w:rPr>
                <w:rFonts w:ascii="Arial" w:hAnsi="Arial" w:cs="Arial"/>
                <w:i/>
                <w:color w:val="808080"/>
                <w:sz w:val="16"/>
                <w:szCs w:val="16"/>
              </w:rPr>
            </w:pPr>
          </w:p>
          <w:p w:rsidR="0020186E" w:rsidRPr="004A4ECA" w:rsidRDefault="0020186E" w:rsidP="00B20FC0">
            <w:pPr>
              <w:spacing w:line="480" w:lineRule="auto"/>
              <w:rPr>
                <w:rFonts w:ascii="Arial" w:hAnsi="Arial" w:cs="Arial"/>
                <w:i/>
                <w:color w:val="808080"/>
                <w:sz w:val="16"/>
                <w:szCs w:val="16"/>
              </w:rPr>
            </w:pPr>
            <w:r w:rsidRPr="004A4ECA">
              <w:rPr>
                <w:rFonts w:ascii="Arial" w:hAnsi="Arial" w:cs="Arial"/>
                <w:i/>
                <w:color w:val="808080"/>
                <w:sz w:val="16"/>
                <w:szCs w:val="16"/>
              </w:rPr>
              <w:t>Indirizzo  ___________________________________________</w:t>
            </w:r>
          </w:p>
          <w:p w:rsidR="0020186E" w:rsidRPr="004A4ECA" w:rsidRDefault="0020186E" w:rsidP="00B20FC0">
            <w:pPr>
              <w:spacing w:line="480" w:lineRule="auto"/>
              <w:rPr>
                <w:rFonts w:ascii="Arial" w:hAnsi="Arial" w:cs="Arial"/>
                <w:i/>
                <w:color w:val="808080"/>
                <w:sz w:val="16"/>
                <w:szCs w:val="16"/>
              </w:rPr>
            </w:pPr>
          </w:p>
          <w:p w:rsidR="0020186E" w:rsidRPr="004A4ECA" w:rsidRDefault="0020186E" w:rsidP="00B20FC0">
            <w:pPr>
              <w:spacing w:line="360" w:lineRule="auto"/>
              <w:rPr>
                <w:rFonts w:ascii="Arial" w:hAnsi="Arial" w:cs="Arial"/>
                <w:b/>
                <w:sz w:val="16"/>
                <w:szCs w:val="16"/>
              </w:rPr>
            </w:pPr>
            <w:r w:rsidRPr="004A4ECA">
              <w:rPr>
                <w:rFonts w:ascii="Arial" w:hAnsi="Arial" w:cs="Arial"/>
                <w:i/>
                <w:color w:val="808080"/>
                <w:sz w:val="16"/>
                <w:szCs w:val="16"/>
              </w:rPr>
              <w:t>PEC / Posta elettronica  _______________________________</w:t>
            </w:r>
          </w:p>
          <w:p w:rsidR="0020186E" w:rsidRPr="004A4ECA" w:rsidRDefault="0020186E" w:rsidP="00B20FC0">
            <w:pPr>
              <w:spacing w:line="360" w:lineRule="auto"/>
              <w:rPr>
                <w:rFonts w:ascii="Arial" w:hAnsi="Arial" w:cs="Arial"/>
                <w:b/>
                <w:sz w:val="16"/>
                <w:szCs w:val="16"/>
              </w:rPr>
            </w:pPr>
          </w:p>
        </w:tc>
        <w:tc>
          <w:tcPr>
            <w:tcW w:w="4820" w:type="dxa"/>
            <w:vMerge/>
            <w:tcBorders>
              <w:top w:val="nil"/>
              <w:left w:val="single" w:sz="4" w:space="0" w:color="auto"/>
              <w:bottom w:val="single" w:sz="4" w:space="0" w:color="auto"/>
            </w:tcBorders>
            <w:shd w:val="clear" w:color="auto" w:fill="auto"/>
            <w:vAlign w:val="bottom"/>
          </w:tcPr>
          <w:p w:rsidR="0020186E" w:rsidRPr="004A4ECA" w:rsidRDefault="0020186E" w:rsidP="00B20FC0">
            <w:pPr>
              <w:rPr>
                <w:rFonts w:ascii="Arial" w:hAnsi="Arial" w:cs="Arial"/>
                <w:b/>
                <w:sz w:val="16"/>
                <w:szCs w:val="16"/>
              </w:rPr>
            </w:pPr>
          </w:p>
        </w:tc>
      </w:tr>
    </w:tbl>
    <w:p w:rsidR="0020186E" w:rsidRPr="004A4ECA" w:rsidRDefault="0020186E" w:rsidP="0020186E">
      <w:pPr>
        <w:pStyle w:val="Titolo1"/>
        <w:spacing w:before="120" w:line="240" w:lineRule="atLeast"/>
        <w:rPr>
          <w:rFonts w:ascii="Arial" w:hAnsi="Arial" w:cs="Arial"/>
          <w:b w:val="0"/>
          <w:bCs w:val="0"/>
          <w:smallCaps/>
          <w:sz w:val="24"/>
        </w:rPr>
      </w:pPr>
    </w:p>
    <w:p w:rsidR="0020186E" w:rsidRPr="004A4ECA" w:rsidRDefault="0020186E" w:rsidP="0020186E">
      <w:pPr>
        <w:pStyle w:val="Titolo1"/>
        <w:spacing w:before="120" w:line="240" w:lineRule="atLeast"/>
        <w:rPr>
          <w:rFonts w:ascii="Arial" w:hAnsi="Arial" w:cs="Arial"/>
          <w:b w:val="0"/>
          <w:bCs w:val="0"/>
          <w:smallCaps/>
          <w:sz w:val="40"/>
          <w:szCs w:val="40"/>
        </w:rPr>
      </w:pPr>
      <w:r w:rsidRPr="004A4ECA">
        <w:rPr>
          <w:rFonts w:ascii="Arial" w:hAnsi="Arial" w:cs="Arial"/>
          <w:b w:val="0"/>
          <w:bCs w:val="0"/>
          <w:smallCaps/>
          <w:sz w:val="56"/>
          <w:szCs w:val="56"/>
        </w:rPr>
        <w:t xml:space="preserve">comunicazione </w:t>
      </w:r>
      <w:r w:rsidRPr="004A4ECA">
        <w:rPr>
          <w:rFonts w:ascii="Arial" w:hAnsi="Arial" w:cs="Arial"/>
          <w:b w:val="0"/>
          <w:bCs w:val="0"/>
          <w:smallCaps/>
          <w:sz w:val="40"/>
          <w:szCs w:val="40"/>
        </w:rPr>
        <w:t>INIZIO LAVORI</w:t>
      </w:r>
    </w:p>
    <w:p w:rsidR="0020186E" w:rsidRPr="004A4ECA" w:rsidRDefault="0020186E" w:rsidP="0020186E">
      <w:pPr>
        <w:pStyle w:val="Titolo1"/>
        <w:spacing w:before="120" w:line="240" w:lineRule="atLeast"/>
        <w:rPr>
          <w:rFonts w:ascii="Arial" w:hAnsi="Arial" w:cs="Arial"/>
          <w:bCs w:val="0"/>
          <w:smallCaps/>
          <w:sz w:val="24"/>
        </w:rPr>
      </w:pPr>
      <w:r w:rsidRPr="004A4ECA">
        <w:rPr>
          <w:rFonts w:ascii="Arial" w:hAnsi="Arial" w:cs="Arial"/>
          <w:bCs w:val="0"/>
          <w:smallCaps/>
          <w:sz w:val="24"/>
        </w:rPr>
        <w:t>per  opere</w:t>
      </w:r>
      <w:r w:rsidRPr="004A4ECA">
        <w:rPr>
          <w:rFonts w:ascii="Arial" w:hAnsi="Arial" w:cs="Arial"/>
          <w:b w:val="0"/>
          <w:bCs w:val="0"/>
          <w:smallCaps/>
          <w:sz w:val="24"/>
        </w:rPr>
        <w:t xml:space="preserve"> </w:t>
      </w:r>
      <w:r w:rsidRPr="004A4ECA">
        <w:rPr>
          <w:rFonts w:ascii="Arial" w:hAnsi="Arial" w:cs="Arial"/>
          <w:bCs w:val="0"/>
          <w:smallCaps/>
          <w:sz w:val="24"/>
        </w:rPr>
        <w:t>dirette a soddisfare obiettive esigenze contingenti e temporanee e ad essere immediatamente rimosse al cessare della necessità e, comunque, entro un termine non superiore a novanta giorni</w:t>
      </w:r>
    </w:p>
    <w:p w:rsidR="0020186E" w:rsidRPr="004A4ECA" w:rsidRDefault="0020186E" w:rsidP="0020186E"/>
    <w:p w:rsidR="0020186E" w:rsidRPr="004A4ECA" w:rsidRDefault="0020186E" w:rsidP="0020186E">
      <w:pPr>
        <w:spacing w:before="5"/>
        <w:ind w:left="843" w:right="895"/>
        <w:jc w:val="center"/>
        <w:rPr>
          <w:rFonts w:ascii="Arial" w:eastAsia="Arial" w:hAnsi="Arial" w:cs="Arial"/>
          <w:sz w:val="16"/>
          <w:szCs w:val="16"/>
        </w:rPr>
      </w:pPr>
      <w:r w:rsidRPr="004A4ECA">
        <w:rPr>
          <w:rFonts w:ascii="Arial"/>
          <w:b/>
          <w:sz w:val="16"/>
        </w:rPr>
        <w:t xml:space="preserve"> (art.</w:t>
      </w:r>
      <w:r w:rsidRPr="004A4ECA">
        <w:rPr>
          <w:rFonts w:ascii="Arial"/>
          <w:b/>
          <w:spacing w:val="-6"/>
          <w:sz w:val="16"/>
        </w:rPr>
        <w:t xml:space="preserve"> </w:t>
      </w:r>
      <w:r w:rsidRPr="004A4ECA">
        <w:rPr>
          <w:rFonts w:ascii="Arial"/>
          <w:b/>
          <w:sz w:val="16"/>
        </w:rPr>
        <w:t>6,</w:t>
      </w:r>
      <w:r w:rsidRPr="004A4ECA">
        <w:rPr>
          <w:rFonts w:ascii="Arial"/>
          <w:b/>
          <w:spacing w:val="-5"/>
          <w:sz w:val="16"/>
        </w:rPr>
        <w:t xml:space="preserve"> </w:t>
      </w:r>
      <w:r w:rsidRPr="004A4ECA">
        <w:rPr>
          <w:rFonts w:ascii="Arial"/>
          <w:b/>
          <w:sz w:val="16"/>
        </w:rPr>
        <w:t>comma</w:t>
      </w:r>
      <w:r w:rsidRPr="004A4ECA">
        <w:rPr>
          <w:rFonts w:ascii="Arial"/>
          <w:b/>
          <w:spacing w:val="-5"/>
          <w:sz w:val="16"/>
        </w:rPr>
        <w:t xml:space="preserve"> </w:t>
      </w:r>
      <w:r w:rsidRPr="004A4ECA">
        <w:rPr>
          <w:rFonts w:ascii="Arial"/>
          <w:b/>
          <w:sz w:val="16"/>
        </w:rPr>
        <w:t>1,</w:t>
      </w:r>
      <w:r w:rsidRPr="004A4ECA">
        <w:rPr>
          <w:rFonts w:ascii="Arial"/>
          <w:b/>
          <w:spacing w:val="-5"/>
          <w:sz w:val="16"/>
        </w:rPr>
        <w:t xml:space="preserve"> </w:t>
      </w:r>
      <w:r w:rsidRPr="004A4ECA">
        <w:rPr>
          <w:rFonts w:ascii="Arial"/>
          <w:b/>
          <w:sz w:val="16"/>
        </w:rPr>
        <w:t>lett.</w:t>
      </w:r>
      <w:r w:rsidRPr="004A4ECA">
        <w:rPr>
          <w:rFonts w:ascii="Arial"/>
          <w:b/>
          <w:spacing w:val="-5"/>
          <w:sz w:val="16"/>
        </w:rPr>
        <w:t xml:space="preserve"> </w:t>
      </w:r>
      <w:r w:rsidRPr="004A4ECA">
        <w:rPr>
          <w:rFonts w:ascii="Arial"/>
          <w:b/>
          <w:sz w:val="16"/>
        </w:rPr>
        <w:t>e-bis)</w:t>
      </w:r>
      <w:r w:rsidRPr="004A4ECA">
        <w:rPr>
          <w:rFonts w:ascii="Arial"/>
          <w:b/>
          <w:spacing w:val="-6"/>
          <w:sz w:val="16"/>
        </w:rPr>
        <w:t xml:space="preserve"> </w:t>
      </w:r>
      <w:r w:rsidRPr="004A4ECA">
        <w:rPr>
          <w:rFonts w:ascii="Arial"/>
          <w:b/>
          <w:sz w:val="16"/>
        </w:rPr>
        <w:t>del</w:t>
      </w:r>
      <w:r w:rsidRPr="004A4ECA">
        <w:rPr>
          <w:rFonts w:ascii="Arial"/>
          <w:b/>
          <w:spacing w:val="-5"/>
          <w:sz w:val="16"/>
        </w:rPr>
        <w:t xml:space="preserve"> </w:t>
      </w:r>
      <w:r w:rsidRPr="004A4ECA">
        <w:rPr>
          <w:rFonts w:ascii="Arial"/>
          <w:b/>
          <w:sz w:val="16"/>
        </w:rPr>
        <w:t>d.P.R.</w:t>
      </w:r>
      <w:r w:rsidRPr="004A4ECA">
        <w:rPr>
          <w:rFonts w:ascii="Arial"/>
          <w:b/>
          <w:spacing w:val="-6"/>
          <w:sz w:val="16"/>
        </w:rPr>
        <w:t xml:space="preserve"> </w:t>
      </w:r>
      <w:r w:rsidRPr="004A4ECA">
        <w:rPr>
          <w:rFonts w:ascii="Arial"/>
          <w:b/>
          <w:sz w:val="16"/>
        </w:rPr>
        <w:t>n.</w:t>
      </w:r>
      <w:r w:rsidRPr="004A4ECA">
        <w:rPr>
          <w:rFonts w:ascii="Arial"/>
          <w:b/>
          <w:spacing w:val="-5"/>
          <w:sz w:val="16"/>
        </w:rPr>
        <w:t xml:space="preserve"> </w:t>
      </w:r>
      <w:r w:rsidRPr="004A4ECA">
        <w:rPr>
          <w:rFonts w:ascii="Arial"/>
          <w:b/>
          <w:sz w:val="16"/>
        </w:rPr>
        <w:t xml:space="preserve">380/2001 </w:t>
      </w:r>
      <w:r w:rsidRPr="004A4ECA">
        <w:rPr>
          <w:rFonts w:ascii="Arial" w:hAnsi="Arial" w:cs="Arial"/>
          <w:b/>
          <w:szCs w:val="18"/>
        </w:rPr>
        <w:t>e n. 26 Tabella A, Sez. II del d.lgs  n. 222/2016</w:t>
      </w:r>
      <w:r w:rsidRPr="004A4ECA">
        <w:rPr>
          <w:rFonts w:ascii="Arial"/>
          <w:b/>
          <w:sz w:val="16"/>
        </w:rPr>
        <w:t>)</w:t>
      </w:r>
    </w:p>
    <w:p w:rsidR="0020186E" w:rsidRPr="004A4ECA" w:rsidRDefault="0020186E" w:rsidP="0020186E">
      <w:pPr>
        <w:spacing w:before="3"/>
        <w:rPr>
          <w:rFonts w:ascii="Arial" w:eastAsia="Arial" w:hAnsi="Arial" w:cs="Arial"/>
          <w:b/>
          <w:bCs/>
          <w:sz w:val="26"/>
          <w:szCs w:val="26"/>
        </w:rPr>
      </w:pPr>
    </w:p>
    <w:tbl>
      <w:tblPr>
        <w:tblW w:w="10716" w:type="dxa"/>
        <w:shd w:val="clear" w:color="auto" w:fill="E6E6E6"/>
        <w:tblLook w:val="01E0" w:firstRow="1" w:lastRow="1" w:firstColumn="1" w:lastColumn="1" w:noHBand="0" w:noVBand="0"/>
      </w:tblPr>
      <w:tblGrid>
        <w:gridCol w:w="10716"/>
      </w:tblGrid>
      <w:tr w:rsidR="0020186E" w:rsidRPr="004A4ECA" w:rsidTr="00B20FC0">
        <w:trPr>
          <w:trHeight w:val="374"/>
        </w:trPr>
        <w:tc>
          <w:tcPr>
            <w:tcW w:w="10716" w:type="dxa"/>
            <w:shd w:val="clear" w:color="auto" w:fill="E6E6E6"/>
            <w:vAlign w:val="center"/>
          </w:tcPr>
          <w:p w:rsidR="0020186E" w:rsidRPr="004A4ECA" w:rsidRDefault="0020186E" w:rsidP="00B20FC0">
            <w:pPr>
              <w:rPr>
                <w:rFonts w:ascii="Arial" w:hAnsi="Arial" w:cs="Arial"/>
                <w:b/>
                <w:i/>
                <w:szCs w:val="18"/>
              </w:rPr>
            </w:pPr>
            <w:r w:rsidRPr="004A4ECA">
              <w:rPr>
                <w:rFonts w:ascii="Arial" w:hAnsi="Arial" w:cs="Arial"/>
                <w:b/>
                <w:i/>
                <w:szCs w:val="18"/>
              </w:rPr>
              <w:t xml:space="preserve">DATI DEL TITOLARE </w:t>
            </w:r>
            <w:r w:rsidRPr="004A4ECA">
              <w:rPr>
                <w:rFonts w:ascii="Arial" w:hAnsi="Arial" w:cs="Arial"/>
                <w:b/>
                <w:i/>
                <w:color w:val="808080"/>
                <w:szCs w:val="18"/>
              </w:rPr>
              <w:t>(in caso di più titolari, la sezione è ripetibile nell’allegato “</w:t>
            </w:r>
            <w:r w:rsidRPr="004A4ECA">
              <w:rPr>
                <w:rFonts w:ascii="Arial" w:hAnsi="Arial" w:cs="Arial"/>
                <w:b/>
                <w:i/>
                <w:smallCaps/>
                <w:color w:val="808080"/>
                <w:szCs w:val="18"/>
              </w:rPr>
              <w:t>Soggetti coinvolti</w:t>
            </w:r>
            <w:r w:rsidRPr="004A4ECA">
              <w:rPr>
                <w:rFonts w:ascii="Arial" w:hAnsi="Arial" w:cs="Arial"/>
                <w:b/>
                <w:i/>
                <w:color w:val="808080"/>
                <w:szCs w:val="18"/>
              </w:rPr>
              <w:t>”)</w:t>
            </w:r>
          </w:p>
        </w:tc>
      </w:tr>
    </w:tbl>
    <w:p w:rsidR="0020186E" w:rsidRPr="004A4ECA" w:rsidRDefault="0020186E" w:rsidP="0020186E">
      <w:pPr>
        <w:rPr>
          <w:rFonts w:ascii="Arial" w:hAnsi="Arial" w:cs="Arial"/>
        </w:rPr>
      </w:pPr>
    </w:p>
    <w:tbl>
      <w:tblPr>
        <w:tblW w:w="10173"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ayout w:type="fixed"/>
        <w:tblLook w:val="01E0" w:firstRow="1" w:lastRow="1" w:firstColumn="1" w:lastColumn="1" w:noHBand="0" w:noVBand="0"/>
      </w:tblPr>
      <w:tblGrid>
        <w:gridCol w:w="10173"/>
      </w:tblGrid>
      <w:tr w:rsidR="0020186E" w:rsidRPr="004A4ECA" w:rsidTr="005736A2">
        <w:trPr>
          <w:trHeight w:val="1700"/>
        </w:trPr>
        <w:tc>
          <w:tcPr>
            <w:tcW w:w="10173" w:type="dxa"/>
            <w:tcBorders>
              <w:top w:val="single" w:sz="4" w:space="0" w:color="auto"/>
              <w:bottom w:val="single" w:sz="4" w:space="0" w:color="auto"/>
            </w:tcBorders>
          </w:tcPr>
          <w:p w:rsidR="0020186E" w:rsidRPr="004A4ECA" w:rsidRDefault="0020186E" w:rsidP="00B20FC0">
            <w:pPr>
              <w:spacing w:before="240" w:line="480" w:lineRule="auto"/>
              <w:rPr>
                <w:rFonts w:ascii="Arial" w:hAnsi="Arial" w:cs="Arial"/>
                <w:i/>
                <w:color w:val="808080"/>
                <w:sz w:val="18"/>
                <w:szCs w:val="18"/>
              </w:rPr>
            </w:pPr>
            <w:r w:rsidRPr="004A4ECA">
              <w:rPr>
                <w:rFonts w:ascii="Arial" w:hAnsi="Arial" w:cs="Arial"/>
                <w:sz w:val="18"/>
                <w:szCs w:val="18"/>
              </w:rPr>
              <w:t xml:space="preserve">Cognome </w:t>
            </w:r>
            <w:r w:rsidRPr="004A4ECA">
              <w:rPr>
                <w:rFonts w:ascii="Arial" w:hAnsi="Arial" w:cs="Arial"/>
                <w:i/>
                <w:color w:val="808080"/>
                <w:sz w:val="18"/>
                <w:szCs w:val="18"/>
              </w:rPr>
              <w:t xml:space="preserve">____________________________ </w:t>
            </w:r>
            <w:r w:rsidRPr="004A4ECA">
              <w:rPr>
                <w:rFonts w:ascii="Arial" w:hAnsi="Arial" w:cs="Arial"/>
                <w:sz w:val="18"/>
                <w:szCs w:val="18"/>
              </w:rPr>
              <w:t xml:space="preserve">Nome </w:t>
            </w:r>
            <w:r w:rsidRPr="004A4ECA">
              <w:rPr>
                <w:rFonts w:ascii="Arial" w:hAnsi="Arial" w:cs="Arial"/>
                <w:i/>
                <w:color w:val="808080"/>
                <w:sz w:val="18"/>
                <w:szCs w:val="18"/>
              </w:rPr>
              <w:t>____________________________</w:t>
            </w:r>
          </w:p>
          <w:p w:rsidR="0020186E" w:rsidRPr="004A4ECA" w:rsidRDefault="0020186E" w:rsidP="00B20FC0">
            <w:pPr>
              <w:spacing w:before="240" w:line="480" w:lineRule="auto"/>
              <w:rPr>
                <w:rFonts w:ascii="Arial" w:hAnsi="Arial" w:cs="Arial"/>
                <w:i/>
                <w:color w:val="808080"/>
                <w:sz w:val="18"/>
                <w:szCs w:val="18"/>
              </w:rPr>
            </w:pPr>
            <w:r w:rsidRPr="004A4ECA">
              <w:rPr>
                <w:rFonts w:ascii="Arial" w:hAnsi="Arial" w:cs="Arial"/>
                <w:sz w:val="18"/>
                <w:szCs w:val="18"/>
              </w:rPr>
              <w:t xml:space="preserve">codice fiscale </w:t>
            </w:r>
            <w:r w:rsidRPr="004A4ECA">
              <w:rPr>
                <w:rFonts w:ascii="Arial" w:hAnsi="Arial" w:cs="Arial"/>
                <w:i/>
                <w:color w:val="808080"/>
                <w:sz w:val="18"/>
                <w:szCs w:val="18"/>
              </w:rPr>
              <w:t>|__|__|__|__|__|__|__|__|__|__|__|__|__|__|__|__|</w:t>
            </w:r>
          </w:p>
          <w:p w:rsidR="0020186E" w:rsidRPr="004A4ECA" w:rsidRDefault="0020186E" w:rsidP="00B20FC0">
            <w:pPr>
              <w:spacing w:line="480" w:lineRule="auto"/>
              <w:rPr>
                <w:rFonts w:ascii="Arial" w:hAnsi="Arial" w:cs="Arial"/>
                <w:i/>
                <w:color w:val="808080"/>
                <w:sz w:val="18"/>
                <w:szCs w:val="18"/>
              </w:rPr>
            </w:pPr>
            <w:r w:rsidRPr="004A4ECA">
              <w:rPr>
                <w:rFonts w:ascii="Arial" w:hAnsi="Arial" w:cs="Arial"/>
                <w:sz w:val="18"/>
                <w:szCs w:val="18"/>
              </w:rPr>
              <w:t xml:space="preserve">in qualità di </w:t>
            </w:r>
            <w:r w:rsidRPr="004A4ECA">
              <w:rPr>
                <w:rFonts w:ascii="Arial" w:hAnsi="Arial" w:cs="Arial"/>
                <w:sz w:val="18"/>
                <w:szCs w:val="18"/>
                <w:vertAlign w:val="superscript"/>
              </w:rPr>
              <w:t>(2)</w:t>
            </w:r>
            <w:r w:rsidRPr="004A4ECA">
              <w:rPr>
                <w:rFonts w:ascii="Arial" w:hAnsi="Arial" w:cs="Arial"/>
                <w:sz w:val="18"/>
                <w:szCs w:val="18"/>
              </w:rPr>
              <w:t xml:space="preserve">   </w:t>
            </w:r>
            <w:r w:rsidRPr="004A4ECA">
              <w:rPr>
                <w:rFonts w:ascii="Arial" w:hAnsi="Arial" w:cs="Arial"/>
                <w:i/>
                <w:color w:val="808080"/>
                <w:sz w:val="18"/>
                <w:szCs w:val="18"/>
              </w:rPr>
              <w:t xml:space="preserve">_______________________________ </w:t>
            </w:r>
            <w:r w:rsidRPr="004A4ECA">
              <w:rPr>
                <w:rFonts w:ascii="Arial" w:hAnsi="Arial" w:cs="Arial"/>
                <w:sz w:val="18"/>
                <w:szCs w:val="18"/>
              </w:rPr>
              <w:t xml:space="preserve">della ditta / società </w:t>
            </w:r>
            <w:r w:rsidRPr="004A4ECA">
              <w:rPr>
                <w:rFonts w:ascii="Arial" w:hAnsi="Arial" w:cs="Arial"/>
                <w:sz w:val="18"/>
                <w:szCs w:val="18"/>
                <w:vertAlign w:val="superscript"/>
              </w:rPr>
              <w:t>(2)</w:t>
            </w:r>
            <w:r w:rsidRPr="004A4ECA">
              <w:rPr>
                <w:rFonts w:ascii="Arial" w:hAnsi="Arial" w:cs="Arial"/>
                <w:sz w:val="18"/>
                <w:szCs w:val="18"/>
              </w:rPr>
              <w:t xml:space="preserve"> </w:t>
            </w:r>
            <w:r w:rsidRPr="004A4ECA">
              <w:rPr>
                <w:rFonts w:ascii="Arial" w:hAnsi="Arial" w:cs="Arial"/>
                <w:i/>
                <w:color w:val="808080"/>
                <w:sz w:val="18"/>
                <w:szCs w:val="18"/>
              </w:rPr>
              <w:t>______________________________________</w:t>
            </w:r>
          </w:p>
          <w:p w:rsidR="0020186E" w:rsidRPr="004A4ECA" w:rsidRDefault="0020186E" w:rsidP="00B20FC0">
            <w:pPr>
              <w:spacing w:line="480" w:lineRule="auto"/>
              <w:rPr>
                <w:rFonts w:ascii="Arial" w:hAnsi="Arial" w:cs="Arial"/>
                <w:sz w:val="18"/>
                <w:szCs w:val="18"/>
              </w:rPr>
            </w:pPr>
            <w:r w:rsidRPr="004A4ECA">
              <w:rPr>
                <w:rFonts w:ascii="Arial" w:hAnsi="Arial" w:cs="Arial"/>
                <w:sz w:val="18"/>
                <w:szCs w:val="18"/>
              </w:rPr>
              <w:t xml:space="preserve">con codice fiscale </w:t>
            </w:r>
            <w:r w:rsidRPr="004A4ECA">
              <w:rPr>
                <w:rFonts w:ascii="Arial" w:hAnsi="Arial" w:cs="Arial"/>
                <w:i/>
                <w:color w:val="808080"/>
                <w:sz w:val="18"/>
                <w:szCs w:val="18"/>
              </w:rPr>
              <w:t>|__|__|__|__|__|__|__|__|__|__|__|__|__|__|__|__|</w:t>
            </w:r>
          </w:p>
          <w:p w:rsidR="0020186E" w:rsidRPr="004A4ECA" w:rsidRDefault="0020186E" w:rsidP="00B20FC0">
            <w:pPr>
              <w:spacing w:line="480" w:lineRule="auto"/>
              <w:rPr>
                <w:rFonts w:ascii="Arial" w:hAnsi="Arial" w:cs="Arial"/>
                <w:i/>
                <w:color w:val="808080"/>
                <w:sz w:val="18"/>
                <w:szCs w:val="18"/>
              </w:rPr>
            </w:pPr>
            <w:r w:rsidRPr="004A4ECA">
              <w:rPr>
                <w:rFonts w:ascii="Arial" w:hAnsi="Arial" w:cs="Arial"/>
                <w:sz w:val="18"/>
                <w:szCs w:val="18"/>
              </w:rPr>
              <w:t xml:space="preserve">partita IVA </w:t>
            </w:r>
            <w:r w:rsidRPr="004A4ECA">
              <w:rPr>
                <w:rFonts w:ascii="Arial" w:hAnsi="Arial" w:cs="Arial"/>
                <w:sz w:val="18"/>
                <w:szCs w:val="18"/>
                <w:vertAlign w:val="superscript"/>
              </w:rPr>
              <w:t>(2)</w:t>
            </w:r>
            <w:r w:rsidRPr="004A4ECA">
              <w:rPr>
                <w:rFonts w:ascii="Arial" w:hAnsi="Arial" w:cs="Arial"/>
                <w:sz w:val="18"/>
                <w:szCs w:val="18"/>
              </w:rPr>
              <w:t xml:space="preserve"> </w:t>
            </w:r>
            <w:r w:rsidRPr="004A4ECA">
              <w:rPr>
                <w:rFonts w:ascii="Arial" w:hAnsi="Arial" w:cs="Arial"/>
                <w:i/>
                <w:color w:val="808080"/>
                <w:sz w:val="18"/>
                <w:szCs w:val="18"/>
              </w:rPr>
              <w:t>|__|__|__|__|__|__|__|__|__|__|__|__|__|__|__|__|</w:t>
            </w:r>
          </w:p>
          <w:p w:rsidR="0020186E" w:rsidRPr="004A4ECA" w:rsidRDefault="0020186E" w:rsidP="00B20FC0">
            <w:pPr>
              <w:spacing w:line="480" w:lineRule="auto"/>
              <w:rPr>
                <w:rFonts w:ascii="Arial" w:hAnsi="Arial" w:cs="Arial"/>
                <w:i/>
                <w:color w:val="808080"/>
                <w:sz w:val="18"/>
                <w:szCs w:val="18"/>
              </w:rPr>
            </w:pPr>
            <w:r w:rsidRPr="004A4ECA">
              <w:rPr>
                <w:rFonts w:ascii="Arial" w:hAnsi="Arial" w:cs="Arial"/>
                <w:sz w:val="18"/>
                <w:szCs w:val="18"/>
              </w:rPr>
              <w:t xml:space="preserve">nato a  </w:t>
            </w:r>
            <w:r w:rsidRPr="004A4ECA">
              <w:rPr>
                <w:rFonts w:ascii="Arial" w:hAnsi="Arial" w:cs="Arial"/>
                <w:i/>
                <w:color w:val="808080"/>
                <w:sz w:val="18"/>
                <w:szCs w:val="18"/>
              </w:rPr>
              <w:t xml:space="preserve">_______________________ </w:t>
            </w:r>
            <w:r w:rsidRPr="004A4ECA">
              <w:rPr>
                <w:rFonts w:ascii="Arial" w:hAnsi="Arial" w:cs="Arial"/>
                <w:sz w:val="18"/>
                <w:szCs w:val="18"/>
              </w:rPr>
              <w:t xml:space="preserve">prov. </w:t>
            </w:r>
            <w:r w:rsidRPr="004A4ECA">
              <w:rPr>
                <w:rFonts w:ascii="Arial" w:hAnsi="Arial" w:cs="Arial"/>
                <w:i/>
                <w:color w:val="808080"/>
                <w:sz w:val="18"/>
                <w:szCs w:val="18"/>
              </w:rPr>
              <w:t xml:space="preserve">|__|__| </w:t>
            </w:r>
            <w:r w:rsidRPr="004A4ECA">
              <w:rPr>
                <w:rFonts w:ascii="Arial" w:hAnsi="Arial" w:cs="Arial"/>
                <w:sz w:val="18"/>
                <w:szCs w:val="18"/>
              </w:rPr>
              <w:t xml:space="preserve">stato  </w:t>
            </w:r>
            <w:r w:rsidRPr="004A4ECA">
              <w:rPr>
                <w:rFonts w:ascii="Arial" w:hAnsi="Arial" w:cs="Arial"/>
                <w:i/>
                <w:color w:val="808080"/>
                <w:sz w:val="18"/>
                <w:szCs w:val="18"/>
              </w:rPr>
              <w:t xml:space="preserve">____________________________ </w:t>
            </w:r>
            <w:r w:rsidRPr="004A4ECA">
              <w:rPr>
                <w:rFonts w:ascii="Arial" w:hAnsi="Arial" w:cs="Arial"/>
                <w:sz w:val="18"/>
                <w:szCs w:val="18"/>
              </w:rPr>
              <w:t xml:space="preserve">nato il  </w:t>
            </w:r>
            <w:r w:rsidRPr="004A4ECA">
              <w:rPr>
                <w:rFonts w:ascii="Arial" w:hAnsi="Arial" w:cs="Arial"/>
                <w:i/>
                <w:color w:val="808080"/>
                <w:sz w:val="18"/>
                <w:szCs w:val="18"/>
              </w:rPr>
              <w:t>|__|__|__|__|__|__|__|__|</w:t>
            </w:r>
          </w:p>
          <w:p w:rsidR="0020186E" w:rsidRPr="004A4ECA" w:rsidRDefault="0020186E" w:rsidP="00B20FC0">
            <w:pPr>
              <w:spacing w:line="480" w:lineRule="auto"/>
              <w:rPr>
                <w:rFonts w:ascii="Arial" w:hAnsi="Arial" w:cs="Arial"/>
                <w:sz w:val="18"/>
                <w:szCs w:val="18"/>
              </w:rPr>
            </w:pPr>
            <w:r w:rsidRPr="004A4ECA">
              <w:rPr>
                <w:rFonts w:ascii="Arial" w:hAnsi="Arial" w:cs="Arial"/>
                <w:sz w:val="18"/>
                <w:szCs w:val="18"/>
              </w:rPr>
              <w:t xml:space="preserve">residente in </w:t>
            </w:r>
            <w:r w:rsidRPr="004A4ECA">
              <w:rPr>
                <w:rFonts w:ascii="Arial" w:hAnsi="Arial" w:cs="Arial"/>
                <w:i/>
                <w:color w:val="808080"/>
                <w:sz w:val="18"/>
                <w:szCs w:val="18"/>
              </w:rPr>
              <w:t xml:space="preserve">_______________________ </w:t>
            </w:r>
            <w:r w:rsidRPr="004A4ECA">
              <w:rPr>
                <w:rFonts w:ascii="Arial" w:hAnsi="Arial" w:cs="Arial"/>
                <w:sz w:val="18"/>
                <w:szCs w:val="18"/>
              </w:rPr>
              <w:t xml:space="preserve">prov. </w:t>
            </w:r>
            <w:r w:rsidRPr="004A4ECA">
              <w:rPr>
                <w:rFonts w:ascii="Arial" w:hAnsi="Arial" w:cs="Arial"/>
                <w:i/>
                <w:color w:val="808080"/>
                <w:sz w:val="18"/>
                <w:szCs w:val="18"/>
              </w:rPr>
              <w:t xml:space="preserve">|__|__| </w:t>
            </w:r>
            <w:r w:rsidRPr="004A4ECA">
              <w:rPr>
                <w:rFonts w:ascii="Arial" w:hAnsi="Arial" w:cs="Arial"/>
                <w:sz w:val="18"/>
                <w:szCs w:val="18"/>
              </w:rPr>
              <w:t xml:space="preserve">stato </w:t>
            </w:r>
            <w:r w:rsidRPr="004A4ECA">
              <w:rPr>
                <w:rFonts w:ascii="Arial" w:hAnsi="Arial" w:cs="Arial"/>
                <w:i/>
                <w:color w:val="808080"/>
                <w:sz w:val="18"/>
                <w:szCs w:val="18"/>
              </w:rPr>
              <w:t>_____________________________</w:t>
            </w:r>
          </w:p>
          <w:p w:rsidR="0020186E" w:rsidRPr="004A4ECA" w:rsidRDefault="0020186E" w:rsidP="00B20FC0">
            <w:pPr>
              <w:spacing w:line="480" w:lineRule="auto"/>
              <w:rPr>
                <w:rFonts w:ascii="Arial" w:hAnsi="Arial" w:cs="Arial"/>
                <w:i/>
                <w:color w:val="808080"/>
                <w:sz w:val="18"/>
                <w:szCs w:val="18"/>
              </w:rPr>
            </w:pPr>
            <w:r w:rsidRPr="004A4ECA">
              <w:rPr>
                <w:rFonts w:ascii="Arial" w:hAnsi="Arial" w:cs="Arial"/>
                <w:sz w:val="18"/>
                <w:szCs w:val="18"/>
              </w:rPr>
              <w:t xml:space="preserve">indirizzo </w:t>
            </w:r>
            <w:r w:rsidRPr="004A4ECA">
              <w:rPr>
                <w:rFonts w:ascii="Arial" w:hAnsi="Arial" w:cs="Arial"/>
                <w:i/>
                <w:color w:val="808080"/>
                <w:sz w:val="18"/>
                <w:szCs w:val="18"/>
              </w:rPr>
              <w:t xml:space="preserve">___________________________________ </w:t>
            </w:r>
            <w:r w:rsidRPr="004A4ECA">
              <w:rPr>
                <w:rFonts w:ascii="Arial" w:hAnsi="Arial" w:cs="Arial"/>
                <w:i/>
                <w:sz w:val="18"/>
                <w:szCs w:val="18"/>
              </w:rPr>
              <w:t xml:space="preserve">  </w:t>
            </w:r>
            <w:r w:rsidRPr="004A4ECA">
              <w:rPr>
                <w:rFonts w:ascii="Arial" w:hAnsi="Arial" w:cs="Arial"/>
                <w:sz w:val="18"/>
                <w:szCs w:val="18"/>
              </w:rPr>
              <w:t xml:space="preserve">n.  </w:t>
            </w:r>
            <w:r w:rsidRPr="004A4ECA">
              <w:rPr>
                <w:rFonts w:ascii="Arial" w:hAnsi="Arial" w:cs="Arial"/>
                <w:color w:val="808080"/>
                <w:sz w:val="18"/>
                <w:szCs w:val="18"/>
              </w:rPr>
              <w:t>_________</w:t>
            </w:r>
            <w:r w:rsidRPr="004A4ECA">
              <w:rPr>
                <w:rFonts w:ascii="Arial" w:hAnsi="Arial" w:cs="Arial"/>
                <w:i/>
                <w:color w:val="808080"/>
                <w:sz w:val="18"/>
                <w:szCs w:val="18"/>
              </w:rPr>
              <w:t xml:space="preserve">    </w:t>
            </w:r>
            <w:r w:rsidRPr="004A4ECA">
              <w:rPr>
                <w:rFonts w:ascii="Arial" w:hAnsi="Arial" w:cs="Arial"/>
                <w:sz w:val="18"/>
                <w:szCs w:val="18"/>
              </w:rPr>
              <w:t xml:space="preserve">C.A.P.          </w:t>
            </w:r>
            <w:r w:rsidRPr="004A4ECA">
              <w:rPr>
                <w:rFonts w:ascii="Arial" w:hAnsi="Arial" w:cs="Arial"/>
                <w:i/>
                <w:color w:val="808080"/>
                <w:sz w:val="18"/>
                <w:szCs w:val="18"/>
              </w:rPr>
              <w:t>|__|__|__|__|__|</w:t>
            </w:r>
          </w:p>
          <w:p w:rsidR="0020186E" w:rsidRPr="004A4ECA" w:rsidRDefault="0020186E" w:rsidP="00B20FC0">
            <w:pPr>
              <w:spacing w:after="100" w:afterAutospacing="1"/>
              <w:rPr>
                <w:rFonts w:ascii="Arial" w:hAnsi="Arial" w:cs="Arial"/>
                <w:i/>
                <w:color w:val="808080"/>
                <w:sz w:val="18"/>
                <w:szCs w:val="18"/>
              </w:rPr>
            </w:pPr>
            <w:r w:rsidRPr="004A4ECA">
              <w:rPr>
                <w:rFonts w:ascii="Arial" w:hAnsi="Arial" w:cs="Arial"/>
                <w:sz w:val="18"/>
                <w:szCs w:val="18"/>
              </w:rPr>
              <w:t xml:space="preserve">PEC </w:t>
            </w:r>
            <w:r w:rsidRPr="004A4ECA">
              <w:rPr>
                <w:rFonts w:ascii="Arial" w:hAnsi="Arial" w:cs="Arial"/>
                <w:i/>
                <w:color w:val="808080"/>
                <w:sz w:val="18"/>
                <w:szCs w:val="18"/>
              </w:rPr>
              <w:t xml:space="preserve">______________________________________ </w:t>
            </w:r>
            <w:r w:rsidRPr="004A4ECA">
              <w:rPr>
                <w:rFonts w:ascii="Arial" w:hAnsi="Arial" w:cs="Arial"/>
                <w:sz w:val="18"/>
                <w:szCs w:val="18"/>
              </w:rPr>
              <w:t xml:space="preserve">posta elettronica </w:t>
            </w:r>
            <w:r w:rsidRPr="004A4ECA">
              <w:rPr>
                <w:rFonts w:ascii="Arial" w:hAnsi="Arial" w:cs="Arial"/>
                <w:i/>
                <w:color w:val="808080"/>
                <w:sz w:val="18"/>
                <w:szCs w:val="18"/>
              </w:rPr>
              <w:t>______________________________________</w:t>
            </w:r>
          </w:p>
          <w:p w:rsidR="0020186E" w:rsidRPr="004A4ECA" w:rsidRDefault="0020186E" w:rsidP="00B20FC0">
            <w:pPr>
              <w:spacing w:after="100" w:afterAutospacing="1"/>
              <w:rPr>
                <w:rFonts w:ascii="Arial" w:hAnsi="Arial" w:cs="Arial"/>
                <w:i/>
                <w:color w:val="808080"/>
              </w:rPr>
            </w:pPr>
            <w:r w:rsidRPr="004A4ECA">
              <w:rPr>
                <w:rFonts w:ascii="Arial" w:hAnsi="Arial" w:cs="Arial"/>
                <w:sz w:val="18"/>
                <w:szCs w:val="18"/>
              </w:rPr>
              <w:t xml:space="preserve">Telefono fisso / cellulare  </w:t>
            </w:r>
            <w:r w:rsidRPr="004A4ECA">
              <w:rPr>
                <w:rFonts w:ascii="Arial" w:hAnsi="Arial" w:cs="Arial"/>
                <w:i/>
                <w:color w:val="808080"/>
                <w:sz w:val="18"/>
                <w:szCs w:val="18"/>
              </w:rPr>
              <w:t>_________</w:t>
            </w:r>
            <w:r w:rsidRPr="004A4ECA">
              <w:rPr>
                <w:rFonts w:ascii="Arial" w:hAnsi="Arial" w:cs="Arial"/>
                <w:i/>
                <w:color w:val="808080"/>
              </w:rPr>
              <w:t>__________________</w:t>
            </w:r>
          </w:p>
          <w:p w:rsidR="0020186E" w:rsidRPr="004A4ECA" w:rsidRDefault="0020186E" w:rsidP="00B20FC0">
            <w:pPr>
              <w:spacing w:after="100" w:afterAutospacing="1"/>
              <w:rPr>
                <w:rFonts w:ascii="Arial" w:hAnsi="Arial" w:cs="Arial"/>
              </w:rPr>
            </w:pPr>
            <w:r w:rsidRPr="004A4ECA">
              <w:rPr>
                <w:rFonts w:ascii="Arial" w:hAnsi="Arial" w:cs="Arial"/>
                <w:sz w:val="20"/>
                <w:vertAlign w:val="superscript"/>
              </w:rPr>
              <w:t>(2) Da compilare solo nel caso in cui il titolare sia una ditta o società</w:t>
            </w:r>
          </w:p>
        </w:tc>
      </w:tr>
    </w:tbl>
    <w:p w:rsidR="0020186E" w:rsidRPr="004A4ECA" w:rsidRDefault="0020186E" w:rsidP="0020186E">
      <w:r w:rsidRPr="004A4ECA">
        <w:br w:type="page"/>
      </w:r>
    </w:p>
    <w:tbl>
      <w:tblPr>
        <w:tblW w:w="10740" w:type="dxa"/>
        <w:shd w:val="clear" w:color="auto" w:fill="E6E6E6"/>
        <w:tblLayout w:type="fixed"/>
        <w:tblLook w:val="01E0" w:firstRow="1" w:lastRow="1" w:firstColumn="1" w:lastColumn="1" w:noHBand="0" w:noVBand="0"/>
      </w:tblPr>
      <w:tblGrid>
        <w:gridCol w:w="10740"/>
      </w:tblGrid>
      <w:tr w:rsidR="0020186E" w:rsidRPr="004A4ECA" w:rsidTr="00B20FC0">
        <w:trPr>
          <w:trHeight w:val="552"/>
        </w:trPr>
        <w:tc>
          <w:tcPr>
            <w:tcW w:w="10740" w:type="dxa"/>
            <w:shd w:val="clear" w:color="auto" w:fill="auto"/>
            <w:vAlign w:val="center"/>
          </w:tcPr>
          <w:p w:rsidR="0020186E" w:rsidRPr="004A4ECA" w:rsidRDefault="0020186E" w:rsidP="00B20FC0">
            <w:pPr>
              <w:rPr>
                <w:rFonts w:ascii="Arial" w:hAnsi="Arial" w:cs="Arial"/>
                <w:b/>
                <w:i/>
                <w:szCs w:val="18"/>
              </w:rPr>
            </w:pPr>
          </w:p>
          <w:tbl>
            <w:tblPr>
              <w:tblW w:w="10727" w:type="dxa"/>
              <w:shd w:val="clear" w:color="auto" w:fill="E6E6E6"/>
              <w:tblLayout w:type="fixed"/>
              <w:tblLook w:val="01E0" w:firstRow="1" w:lastRow="1" w:firstColumn="1" w:lastColumn="1" w:noHBand="0" w:noVBand="0"/>
            </w:tblPr>
            <w:tblGrid>
              <w:gridCol w:w="10727"/>
            </w:tblGrid>
            <w:tr w:rsidR="0020186E" w:rsidRPr="004A4ECA" w:rsidTr="00B20FC0">
              <w:trPr>
                <w:trHeight w:val="359"/>
              </w:trPr>
              <w:tc>
                <w:tcPr>
                  <w:tcW w:w="10727" w:type="dxa"/>
                  <w:shd w:val="clear" w:color="auto" w:fill="E6E6E6"/>
                  <w:vAlign w:val="center"/>
                </w:tcPr>
                <w:p w:rsidR="0020186E" w:rsidRPr="004A4ECA" w:rsidRDefault="0020186E" w:rsidP="00B20FC0">
                  <w:pPr>
                    <w:rPr>
                      <w:rFonts w:ascii="Arial" w:hAnsi="Arial" w:cs="Arial"/>
                      <w:b/>
                      <w:i/>
                      <w:szCs w:val="18"/>
                    </w:rPr>
                  </w:pPr>
                  <w:r w:rsidRPr="004A4ECA">
                    <w:rPr>
                      <w:rFonts w:ascii="Arial" w:hAnsi="Arial" w:cs="Arial"/>
                      <w:b/>
                      <w:i/>
                      <w:szCs w:val="18"/>
                      <w:shd w:val="clear" w:color="auto" w:fill="D9D9D9"/>
                    </w:rPr>
                    <w:t>DICHIARAZIONI</w:t>
                  </w:r>
                  <w:r w:rsidRPr="004A4ECA">
                    <w:rPr>
                      <w:rFonts w:ascii="Arial" w:hAnsi="Arial" w:cs="Arial"/>
                      <w:b/>
                      <w:i/>
                      <w:szCs w:val="18"/>
                    </w:rPr>
                    <w:t xml:space="preserve"> </w:t>
                  </w:r>
                </w:p>
              </w:tc>
            </w:tr>
          </w:tbl>
          <w:p w:rsidR="0020186E" w:rsidRPr="004A4ECA" w:rsidRDefault="0020186E" w:rsidP="00B20FC0">
            <w:pPr>
              <w:rPr>
                <w:rFonts w:ascii="Arial" w:hAnsi="Arial" w:cs="Arial"/>
                <w:b/>
                <w:i/>
                <w:szCs w:val="18"/>
              </w:rPr>
            </w:pPr>
          </w:p>
        </w:tc>
      </w:tr>
    </w:tbl>
    <w:p w:rsidR="0020186E" w:rsidRPr="004A4ECA" w:rsidRDefault="0020186E" w:rsidP="0020186E">
      <w:pPr>
        <w:spacing w:after="120"/>
        <w:rPr>
          <w:rFonts w:ascii="Arial" w:hAnsi="Arial" w:cs="Arial"/>
          <w:szCs w:val="18"/>
        </w:rPr>
      </w:pPr>
    </w:p>
    <w:p w:rsidR="0020186E" w:rsidRPr="004A4ECA" w:rsidRDefault="0020186E" w:rsidP="0020186E">
      <w:pPr>
        <w:spacing w:after="120"/>
        <w:rPr>
          <w:rFonts w:ascii="Arial" w:hAnsi="Arial" w:cs="Arial"/>
          <w:szCs w:val="18"/>
        </w:rPr>
      </w:pPr>
      <w:r w:rsidRPr="004A4ECA">
        <w:rPr>
          <w:rFonts w:ascii="Arial" w:hAnsi="Arial" w:cs="Arial"/>
          <w:szCs w:val="18"/>
        </w:rPr>
        <w:t>Il titolare, consapevole delle pene stabilite per false attestazioni e mendaci dichiarazioni ai sensi dell’</w:t>
      </w:r>
      <w:r w:rsidRPr="004A4ECA">
        <w:rPr>
          <w:rFonts w:ascii="Arial" w:hAnsi="Arial" w:cs="Arial"/>
          <w:szCs w:val="18"/>
          <w:u w:val="single"/>
        </w:rPr>
        <w:t>articolo 76 del d.P.R. 28 dicembre 2000, n. 445</w:t>
      </w:r>
      <w:r w:rsidRPr="004A4ECA">
        <w:rPr>
          <w:rFonts w:ascii="Arial" w:hAnsi="Arial" w:cs="Arial"/>
          <w:szCs w:val="18"/>
        </w:rPr>
        <w:t xml:space="preserve"> e degli artt. 483,495 e 496 del Codice Penale e che inoltre, qualora dal controllo effettuato emerga la non veridicità del contenuto della dichiarazione resa, decadrà dai benefici conseguenti al provvedimento conseguito sulla base della dichiarazione non veritiera ai sensi dell’</w:t>
      </w:r>
      <w:r w:rsidRPr="004A4ECA">
        <w:rPr>
          <w:rFonts w:ascii="Arial" w:hAnsi="Arial" w:cs="Arial"/>
          <w:szCs w:val="18"/>
          <w:u w:val="single"/>
        </w:rPr>
        <w:t>articolo 75 del d.P.R. n. 445/2000</w:t>
      </w:r>
      <w:r w:rsidRPr="004A4ECA">
        <w:rPr>
          <w:rFonts w:ascii="Arial" w:hAnsi="Arial" w:cs="Arial"/>
          <w:szCs w:val="18"/>
        </w:rPr>
        <w:t xml:space="preserve">, sotto la propria responsabilità </w:t>
      </w:r>
    </w:p>
    <w:p w:rsidR="0020186E" w:rsidRPr="004A4ECA" w:rsidRDefault="0020186E" w:rsidP="0020186E">
      <w:pPr>
        <w:pStyle w:val="Titolo1"/>
        <w:rPr>
          <w:rFonts w:ascii="Arial" w:hAnsi="Arial" w:cs="Arial"/>
          <w:bCs w:val="0"/>
          <w:szCs w:val="22"/>
        </w:rPr>
      </w:pPr>
    </w:p>
    <w:p w:rsidR="0020186E" w:rsidRPr="004A4ECA" w:rsidRDefault="0020186E" w:rsidP="0020186E">
      <w:pPr>
        <w:pStyle w:val="Titolo1"/>
        <w:rPr>
          <w:rFonts w:ascii="Arial" w:hAnsi="Arial" w:cs="Arial"/>
          <w:bCs w:val="0"/>
          <w:szCs w:val="22"/>
        </w:rPr>
      </w:pPr>
      <w:r w:rsidRPr="004A4ECA">
        <w:rPr>
          <w:rFonts w:ascii="Arial" w:hAnsi="Arial" w:cs="Arial"/>
          <w:bCs w:val="0"/>
          <w:szCs w:val="22"/>
        </w:rPr>
        <w:t xml:space="preserve">DICHIARA </w:t>
      </w:r>
    </w:p>
    <w:p w:rsidR="0020186E" w:rsidRPr="004A4ECA" w:rsidRDefault="0020186E" w:rsidP="00FB51FE">
      <w:pPr>
        <w:numPr>
          <w:ilvl w:val="0"/>
          <w:numId w:val="109"/>
        </w:numPr>
        <w:spacing w:after="120"/>
        <w:ind w:left="357" w:hanging="357"/>
        <w:jc w:val="both"/>
        <w:rPr>
          <w:rFonts w:ascii="Arial" w:hAnsi="Arial" w:cs="Arial"/>
          <w:b/>
          <w:szCs w:val="18"/>
        </w:rPr>
      </w:pPr>
      <w:r w:rsidRPr="004A4ECA">
        <w:rPr>
          <w:rFonts w:ascii="Arial" w:hAnsi="Arial" w:cs="Arial"/>
          <w:b/>
          <w:color w:val="808080"/>
          <w:szCs w:val="18"/>
        </w:rPr>
        <w:t>Titolarità dell’intervento</w:t>
      </w:r>
    </w:p>
    <w:tbl>
      <w:tblPr>
        <w:tblW w:w="10456"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456"/>
      </w:tblGrid>
      <w:tr w:rsidR="0020186E" w:rsidRPr="004A4ECA" w:rsidTr="0020186E">
        <w:trPr>
          <w:trHeight w:val="374"/>
        </w:trPr>
        <w:tc>
          <w:tcPr>
            <w:tcW w:w="10456" w:type="dxa"/>
            <w:shd w:val="clear" w:color="auto" w:fill="auto"/>
            <w:vAlign w:val="bottom"/>
          </w:tcPr>
          <w:p w:rsidR="0020186E" w:rsidRPr="004A4ECA" w:rsidRDefault="0020186E" w:rsidP="00B20FC0">
            <w:pPr>
              <w:rPr>
                <w:rFonts w:ascii="Arial" w:hAnsi="Arial" w:cs="Arial"/>
                <w:b/>
                <w:sz w:val="20"/>
                <w:szCs w:val="20"/>
              </w:rPr>
            </w:pPr>
            <w:r w:rsidRPr="004A4ECA">
              <w:rPr>
                <w:rFonts w:ascii="Arial" w:hAnsi="Arial" w:cs="Arial"/>
                <w:b/>
                <w:sz w:val="20"/>
                <w:szCs w:val="20"/>
              </w:rPr>
              <w:t xml:space="preserve">di avere titolo alla presentazione di questa pratica edilizia in quanto </w:t>
            </w:r>
            <w:r w:rsidRPr="004A4ECA">
              <w:rPr>
                <w:rFonts w:ascii="Arial" w:hAnsi="Arial" w:cs="Arial"/>
                <w:i/>
                <w:color w:val="808080"/>
                <w:sz w:val="20"/>
                <w:szCs w:val="20"/>
              </w:rPr>
              <w:t>______________________________________________</w:t>
            </w:r>
          </w:p>
        </w:tc>
      </w:tr>
      <w:tr w:rsidR="0020186E" w:rsidRPr="004A4ECA" w:rsidTr="0020186E">
        <w:trPr>
          <w:trHeight w:val="375"/>
        </w:trPr>
        <w:tc>
          <w:tcPr>
            <w:tcW w:w="10456" w:type="dxa"/>
            <w:shd w:val="clear" w:color="auto" w:fill="auto"/>
            <w:vAlign w:val="bottom"/>
          </w:tcPr>
          <w:p w:rsidR="0020186E" w:rsidRPr="004A4ECA" w:rsidRDefault="0020186E" w:rsidP="00B20FC0">
            <w:pPr>
              <w:tabs>
                <w:tab w:val="left" w:pos="5954"/>
              </w:tabs>
              <w:rPr>
                <w:rFonts w:ascii="Arial" w:hAnsi="Arial" w:cs="Arial"/>
                <w:sz w:val="20"/>
                <w:szCs w:val="20"/>
              </w:rPr>
            </w:pPr>
            <w:r w:rsidRPr="004A4ECA">
              <w:rPr>
                <w:rFonts w:ascii="Arial" w:hAnsi="Arial" w:cs="Arial"/>
                <w:sz w:val="20"/>
                <w:szCs w:val="20"/>
              </w:rPr>
              <w:t>(Ad es. proprietario, comproprietario, usufruttuario ecc.)</w:t>
            </w:r>
          </w:p>
          <w:p w:rsidR="0020186E" w:rsidRPr="004A4ECA" w:rsidRDefault="0020186E" w:rsidP="00B20FC0">
            <w:pPr>
              <w:rPr>
                <w:rFonts w:ascii="Arial" w:hAnsi="Arial" w:cs="Arial"/>
                <w:i/>
                <w:color w:val="808080"/>
                <w:sz w:val="20"/>
                <w:szCs w:val="20"/>
              </w:rPr>
            </w:pPr>
            <w:r w:rsidRPr="004A4ECA">
              <w:rPr>
                <w:rFonts w:ascii="Arial" w:hAnsi="Arial" w:cs="Arial"/>
                <w:sz w:val="20"/>
                <w:szCs w:val="20"/>
              </w:rPr>
              <w:t>dell’immobile interessato dall’intervento e di</w:t>
            </w:r>
          </w:p>
        </w:tc>
      </w:tr>
      <w:tr w:rsidR="0020186E" w:rsidRPr="004A4ECA" w:rsidTr="0020186E">
        <w:trPr>
          <w:trHeight w:val="502"/>
        </w:trPr>
        <w:tc>
          <w:tcPr>
            <w:tcW w:w="10456" w:type="dxa"/>
            <w:shd w:val="clear" w:color="auto" w:fill="auto"/>
            <w:vAlign w:val="bottom"/>
          </w:tcPr>
          <w:p w:rsidR="0020186E" w:rsidRPr="004A4ECA" w:rsidRDefault="0020186E" w:rsidP="00B20FC0">
            <w:pPr>
              <w:ind w:left="1068"/>
              <w:rPr>
                <w:rFonts w:ascii="Arial" w:hAnsi="Arial" w:cs="Arial"/>
                <w:sz w:val="20"/>
                <w:szCs w:val="20"/>
              </w:rPr>
            </w:pPr>
          </w:p>
          <w:p w:rsidR="0020186E" w:rsidRPr="004A4ECA" w:rsidRDefault="0020186E" w:rsidP="00FB51FE">
            <w:pPr>
              <w:numPr>
                <w:ilvl w:val="0"/>
                <w:numId w:val="110"/>
              </w:numPr>
              <w:tabs>
                <w:tab w:val="left" w:pos="709"/>
              </w:tabs>
              <w:ind w:left="993" w:hanging="709"/>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avere titolarità esclusiva</w:t>
            </w:r>
            <w:r w:rsidRPr="004A4ECA">
              <w:rPr>
                <w:rFonts w:ascii="Arial" w:hAnsi="Arial" w:cs="Arial"/>
                <w:sz w:val="20"/>
                <w:szCs w:val="20"/>
              </w:rPr>
              <w:t xml:space="preserve"> all’esecuzione dell’intervento</w:t>
            </w:r>
          </w:p>
          <w:p w:rsidR="0020186E" w:rsidRPr="004A4ECA" w:rsidRDefault="0020186E" w:rsidP="00B20FC0">
            <w:pPr>
              <w:tabs>
                <w:tab w:val="left" w:pos="709"/>
              </w:tabs>
              <w:ind w:left="993" w:hanging="709"/>
              <w:rPr>
                <w:rFonts w:ascii="Arial" w:hAnsi="Arial" w:cs="Arial"/>
                <w:sz w:val="20"/>
                <w:szCs w:val="20"/>
              </w:rPr>
            </w:pPr>
          </w:p>
          <w:p w:rsidR="0020186E" w:rsidRPr="004A4ECA" w:rsidRDefault="0020186E" w:rsidP="00FB51FE">
            <w:pPr>
              <w:numPr>
                <w:ilvl w:val="0"/>
                <w:numId w:val="110"/>
              </w:numPr>
              <w:tabs>
                <w:tab w:val="left" w:pos="709"/>
              </w:tabs>
              <w:ind w:left="993" w:hanging="709"/>
              <w:jc w:val="both"/>
              <w:rPr>
                <w:rFonts w:ascii="Arial" w:hAnsi="Arial" w:cs="Arial"/>
                <w:sz w:val="20"/>
                <w:szCs w:val="20"/>
              </w:rPr>
            </w:pP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non avere titolarità esclusiva</w:t>
            </w:r>
            <w:r w:rsidRPr="004A4ECA">
              <w:rPr>
                <w:rFonts w:ascii="Arial" w:hAnsi="Arial" w:cs="Arial"/>
                <w:sz w:val="20"/>
                <w:szCs w:val="20"/>
              </w:rPr>
              <w:t xml:space="preserve"> all’esecuzione dell’intervento, ma di disporre comunque della dichiarazione di assenso dei terzi titolari di altri diritti reali o obbligatori</w:t>
            </w:r>
          </w:p>
          <w:p w:rsidR="0020186E" w:rsidRPr="004A4ECA" w:rsidRDefault="0020186E" w:rsidP="00B20FC0">
            <w:pPr>
              <w:ind w:left="1068"/>
              <w:rPr>
                <w:rFonts w:ascii="Arial" w:hAnsi="Arial" w:cs="Arial"/>
                <w:sz w:val="20"/>
                <w:szCs w:val="20"/>
              </w:rPr>
            </w:pPr>
          </w:p>
        </w:tc>
      </w:tr>
    </w:tbl>
    <w:p w:rsidR="0020186E" w:rsidRPr="004A4ECA" w:rsidRDefault="0020186E" w:rsidP="0020186E">
      <w:pPr>
        <w:rPr>
          <w:sz w:val="8"/>
          <w:szCs w:val="8"/>
        </w:rPr>
      </w:pPr>
    </w:p>
    <w:p w:rsidR="0020186E" w:rsidRPr="004A4ECA" w:rsidRDefault="0020186E" w:rsidP="0020186E">
      <w:pPr>
        <w:rPr>
          <w:sz w:val="8"/>
          <w:szCs w:val="8"/>
        </w:rPr>
      </w:pPr>
    </w:p>
    <w:p w:rsidR="0020186E" w:rsidRPr="004A4ECA" w:rsidRDefault="0020186E" w:rsidP="00FB51FE">
      <w:pPr>
        <w:numPr>
          <w:ilvl w:val="0"/>
          <w:numId w:val="109"/>
        </w:numPr>
        <w:spacing w:after="120"/>
        <w:ind w:left="357" w:hanging="357"/>
        <w:jc w:val="both"/>
        <w:rPr>
          <w:rFonts w:ascii="Arial" w:hAnsi="Arial" w:cs="Arial"/>
          <w:b/>
          <w:szCs w:val="18"/>
        </w:rPr>
      </w:pPr>
      <w:r w:rsidRPr="004A4ECA">
        <w:rPr>
          <w:rFonts w:ascii="Arial" w:hAnsi="Arial" w:cs="Arial"/>
          <w:b/>
          <w:color w:val="808080"/>
          <w:szCs w:val="18"/>
        </w:rPr>
        <w:t>Opere su parti comuni o modifiche esterne</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20186E" w:rsidRPr="004A4ECA" w:rsidTr="0020186E">
        <w:trPr>
          <w:trHeight w:val="857"/>
        </w:trPr>
        <w:tc>
          <w:tcPr>
            <w:tcW w:w="10456" w:type="dxa"/>
          </w:tcPr>
          <w:p w:rsidR="0020186E" w:rsidRPr="004A4ECA" w:rsidRDefault="0020186E" w:rsidP="00B20FC0"/>
          <w:p w:rsidR="0020186E" w:rsidRPr="004A4ECA" w:rsidRDefault="0020186E" w:rsidP="00B20FC0">
            <w:pPr>
              <w:rPr>
                <w:rFonts w:ascii="Arial" w:hAnsi="Arial" w:cs="Arial"/>
                <w:sz w:val="20"/>
                <w:szCs w:val="20"/>
              </w:rPr>
            </w:pPr>
            <w:r w:rsidRPr="004A4ECA">
              <w:rPr>
                <w:rFonts w:ascii="Arial" w:hAnsi="Arial" w:cs="Arial"/>
                <w:b/>
                <w:sz w:val="20"/>
                <w:szCs w:val="20"/>
              </w:rPr>
              <w:t>che le opere oggetto della presente comunicazione di inizio lavori</w:t>
            </w:r>
          </w:p>
          <w:p w:rsidR="0020186E" w:rsidRPr="004A4ECA" w:rsidRDefault="0020186E" w:rsidP="00B20FC0">
            <w:pPr>
              <w:ind w:left="1068"/>
              <w:rPr>
                <w:rFonts w:ascii="Arial" w:hAnsi="Arial" w:cs="Arial"/>
                <w:sz w:val="20"/>
                <w:szCs w:val="20"/>
              </w:rPr>
            </w:pPr>
          </w:p>
          <w:p w:rsidR="0020186E" w:rsidRPr="004A4ECA" w:rsidRDefault="0020186E" w:rsidP="00B20FC0">
            <w:pPr>
              <w:tabs>
                <w:tab w:val="left" w:pos="709"/>
                <w:tab w:val="left" w:pos="993"/>
              </w:tabs>
              <w:spacing w:after="120"/>
              <w:ind w:left="284"/>
              <w:rPr>
                <w:rFonts w:ascii="Arial" w:hAnsi="Arial" w:cs="Arial"/>
                <w:sz w:val="20"/>
                <w:szCs w:val="20"/>
              </w:rPr>
            </w:pPr>
            <w:r w:rsidRPr="00044183">
              <w:rPr>
                <w:rFonts w:ascii="Arial" w:hAnsi="Arial" w:cs="Arial"/>
                <w:b/>
                <w:color w:val="A6A6A6" w:themeColor="background1" w:themeShade="A6"/>
                <w:sz w:val="20"/>
                <w:szCs w:val="20"/>
              </w:rPr>
              <w:t>b.1</w:t>
            </w:r>
            <w:r w:rsidRPr="004A4ECA">
              <w:rPr>
                <w:rFonts w:ascii="Arial" w:hAnsi="Arial" w:cs="Arial"/>
                <w:sz w:val="20"/>
                <w:szCs w:val="20"/>
              </w:rPr>
              <w:tab/>
            </w: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non riguardano parti comuni</w:t>
            </w:r>
            <w:r w:rsidRPr="004A4ECA">
              <w:rPr>
                <w:rFonts w:ascii="Arial" w:hAnsi="Arial" w:cs="Arial"/>
                <w:sz w:val="20"/>
                <w:szCs w:val="20"/>
              </w:rPr>
              <w:t xml:space="preserve"> </w:t>
            </w:r>
          </w:p>
          <w:p w:rsidR="0020186E" w:rsidRPr="004A4ECA" w:rsidRDefault="0020186E" w:rsidP="00B20FC0">
            <w:pPr>
              <w:tabs>
                <w:tab w:val="left" w:pos="709"/>
                <w:tab w:val="left" w:pos="993"/>
              </w:tabs>
              <w:spacing w:after="120"/>
              <w:ind w:left="284"/>
              <w:rPr>
                <w:rFonts w:ascii="Arial" w:hAnsi="Arial" w:cs="Arial"/>
                <w:sz w:val="20"/>
                <w:szCs w:val="20"/>
              </w:rPr>
            </w:pPr>
            <w:r w:rsidRPr="00044183">
              <w:rPr>
                <w:rFonts w:ascii="Arial" w:hAnsi="Arial" w:cs="Arial"/>
                <w:b/>
                <w:color w:val="A6A6A6" w:themeColor="background1" w:themeShade="A6"/>
                <w:sz w:val="20"/>
                <w:szCs w:val="20"/>
              </w:rPr>
              <w:t>b.2</w:t>
            </w:r>
            <w:r w:rsidRPr="004A4ECA">
              <w:rPr>
                <w:rFonts w:ascii="Arial" w:hAnsi="Arial" w:cs="Arial"/>
                <w:sz w:val="20"/>
                <w:szCs w:val="20"/>
              </w:rPr>
              <w:tab/>
            </w:r>
            <w:r w:rsidRPr="004A4ECA">
              <w:rPr>
                <w:rFonts w:ascii="Arial" w:hAnsi="Arial" w:cs="Arial"/>
                <w:sz w:val="20"/>
                <w:szCs w:val="20"/>
              </w:rPr>
              <w:sym w:font="Wingdings" w:char="F0A8"/>
            </w:r>
            <w:r w:rsidRPr="004A4ECA">
              <w:rPr>
                <w:rFonts w:ascii="Arial" w:hAnsi="Arial" w:cs="Arial"/>
                <w:sz w:val="20"/>
                <w:szCs w:val="20"/>
              </w:rPr>
              <w:tab/>
            </w:r>
            <w:r w:rsidRPr="004A4ECA">
              <w:rPr>
                <w:rFonts w:ascii="Arial" w:hAnsi="Arial" w:cs="Arial"/>
                <w:b/>
                <w:sz w:val="20"/>
                <w:szCs w:val="20"/>
              </w:rPr>
              <w:t>riguardano le parti comuni di un fabbricato condominiale</w:t>
            </w:r>
          </w:p>
          <w:p w:rsidR="0020186E" w:rsidRPr="004A4ECA" w:rsidRDefault="0020186E" w:rsidP="00B20FC0">
            <w:pPr>
              <w:tabs>
                <w:tab w:val="left" w:pos="709"/>
                <w:tab w:val="left" w:pos="993"/>
              </w:tabs>
              <w:spacing w:after="120"/>
              <w:ind w:left="284"/>
              <w:rPr>
                <w:rFonts w:ascii="Arial" w:hAnsi="Arial" w:cs="Arial"/>
                <w:sz w:val="20"/>
                <w:szCs w:val="20"/>
              </w:rPr>
            </w:pPr>
            <w:r w:rsidRPr="00044183">
              <w:rPr>
                <w:rFonts w:ascii="Arial" w:hAnsi="Arial" w:cs="Arial"/>
                <w:b/>
                <w:color w:val="A6A6A6" w:themeColor="background1" w:themeShade="A6"/>
                <w:sz w:val="20"/>
                <w:szCs w:val="20"/>
              </w:rPr>
              <w:t>b.3</w:t>
            </w:r>
            <w:r w:rsidRPr="004A4ECA">
              <w:rPr>
                <w:rFonts w:ascii="Arial" w:hAnsi="Arial" w:cs="Arial"/>
                <w:sz w:val="20"/>
                <w:szCs w:val="20"/>
              </w:rPr>
              <w:tab/>
            </w:r>
            <w:r w:rsidRPr="004A4ECA">
              <w:rPr>
                <w:rFonts w:ascii="Arial" w:hAnsi="Arial" w:cs="Arial"/>
                <w:sz w:val="20"/>
                <w:szCs w:val="20"/>
              </w:rPr>
              <w:sym w:font="Wingdings" w:char="F0A8"/>
            </w:r>
            <w:r w:rsidRPr="004A4ECA">
              <w:rPr>
                <w:rFonts w:ascii="Arial" w:hAnsi="Arial" w:cs="Arial"/>
                <w:sz w:val="20"/>
                <w:szCs w:val="20"/>
              </w:rPr>
              <w:tab/>
              <w:t xml:space="preserve">riguardano parti comuni di un </w:t>
            </w:r>
            <w:r w:rsidRPr="004A4ECA">
              <w:rPr>
                <w:rFonts w:ascii="Arial" w:hAnsi="Arial" w:cs="Arial"/>
                <w:b/>
                <w:sz w:val="20"/>
                <w:szCs w:val="20"/>
              </w:rPr>
              <w:t>fabbricato con più proprietà, non costituito in condominio</w:t>
            </w:r>
            <w:r w:rsidRPr="004A4ECA">
              <w:rPr>
                <w:rFonts w:ascii="Arial" w:hAnsi="Arial" w:cs="Arial"/>
                <w:sz w:val="20"/>
                <w:szCs w:val="20"/>
              </w:rPr>
              <w:t>, e dichiara che l’intervento è stato approvato dai comproprietari delle parti comuni, come risulta dall’allegato “soggetti coinvolti”, firmato da parte di tutti i comproprietari e corredato da copia di documento d’identità</w:t>
            </w:r>
          </w:p>
          <w:p w:rsidR="0020186E" w:rsidRPr="004A4ECA" w:rsidRDefault="0020186E" w:rsidP="00B20FC0">
            <w:pPr>
              <w:tabs>
                <w:tab w:val="left" w:pos="709"/>
                <w:tab w:val="left" w:pos="993"/>
              </w:tabs>
              <w:spacing w:after="120"/>
              <w:ind w:left="284"/>
              <w:rPr>
                <w:rFonts w:ascii="Arial" w:hAnsi="Arial" w:cs="Arial"/>
                <w:sz w:val="20"/>
                <w:szCs w:val="20"/>
              </w:rPr>
            </w:pPr>
            <w:r w:rsidRPr="00044183">
              <w:rPr>
                <w:rFonts w:ascii="Arial" w:hAnsi="Arial" w:cs="Arial"/>
                <w:b/>
                <w:color w:val="A6A6A6" w:themeColor="background1" w:themeShade="A6"/>
                <w:sz w:val="20"/>
                <w:szCs w:val="20"/>
              </w:rPr>
              <w:t>b.4</w:t>
            </w:r>
            <w:r w:rsidRPr="004A4ECA">
              <w:rPr>
                <w:rFonts w:ascii="Arial" w:hAnsi="Arial" w:cs="Arial"/>
                <w:sz w:val="20"/>
                <w:szCs w:val="20"/>
              </w:rPr>
              <w:tab/>
            </w:r>
            <w:r w:rsidRPr="004A4ECA">
              <w:rPr>
                <w:rFonts w:ascii="Arial" w:hAnsi="Arial" w:cs="Arial"/>
                <w:sz w:val="20"/>
                <w:szCs w:val="20"/>
              </w:rPr>
              <w:sym w:font="Wingdings" w:char="F0A8"/>
            </w:r>
            <w:r w:rsidRPr="004A4ECA">
              <w:rPr>
                <w:rFonts w:ascii="Arial" w:hAnsi="Arial" w:cs="Arial"/>
                <w:sz w:val="20"/>
                <w:szCs w:val="20"/>
              </w:rPr>
              <w:tab/>
              <w:t>riguardano parti dell’edificio di proprietà comune ma non necessitano di assenso perché, secondo l’art. 1102 c.c., apportano, a spese del titolare, le modificazioni necessarie per il miglior godimento delle parti comuni non alterandone la destinazione e senza impedire agli altri partecipanti di usufruirne secondo il loro diritto</w:t>
            </w:r>
          </w:p>
          <w:p w:rsidR="0020186E" w:rsidRPr="004A4ECA" w:rsidRDefault="0020186E" w:rsidP="00B20FC0">
            <w:pPr>
              <w:tabs>
                <w:tab w:val="left" w:pos="709"/>
              </w:tabs>
              <w:spacing w:after="120"/>
              <w:ind w:left="993"/>
              <w:rPr>
                <w:rFonts w:ascii="Arial" w:hAnsi="Arial" w:cs="Arial"/>
                <w:szCs w:val="18"/>
              </w:rPr>
            </w:pPr>
          </w:p>
        </w:tc>
      </w:tr>
    </w:tbl>
    <w:p w:rsidR="0020186E" w:rsidRPr="004A4ECA" w:rsidRDefault="0020186E" w:rsidP="0020186E">
      <w:pPr>
        <w:ind w:left="360"/>
        <w:rPr>
          <w:rFonts w:ascii="Arial" w:hAnsi="Arial" w:cs="Arial"/>
          <w:b/>
          <w:color w:val="808080"/>
          <w:szCs w:val="18"/>
        </w:rPr>
      </w:pPr>
    </w:p>
    <w:p w:rsidR="0020186E" w:rsidRPr="004A4ECA" w:rsidRDefault="0020186E" w:rsidP="0020186E">
      <w:pPr>
        <w:pStyle w:val="Titolo1"/>
        <w:rPr>
          <w:rFonts w:ascii="Arial" w:hAnsi="Arial" w:cs="Arial"/>
          <w:bCs w:val="0"/>
          <w:szCs w:val="22"/>
        </w:rPr>
      </w:pPr>
    </w:p>
    <w:p w:rsidR="0020186E" w:rsidRPr="004A4ECA" w:rsidRDefault="0020186E" w:rsidP="0020186E">
      <w:pPr>
        <w:rPr>
          <w:rFonts w:ascii="Arial" w:hAnsi="Arial" w:cs="Arial"/>
          <w:sz w:val="22"/>
        </w:rPr>
      </w:pPr>
    </w:p>
    <w:p w:rsidR="0020186E" w:rsidRPr="004A4ECA" w:rsidRDefault="0020186E" w:rsidP="0020186E">
      <w:pPr>
        <w:jc w:val="center"/>
        <w:rPr>
          <w:rFonts w:ascii="Arial" w:hAnsi="Arial" w:cs="Arial"/>
          <w:b/>
          <w:sz w:val="22"/>
        </w:rPr>
      </w:pPr>
      <w:r w:rsidRPr="004A4ECA">
        <w:rPr>
          <w:rFonts w:ascii="Arial" w:hAnsi="Arial" w:cs="Arial"/>
          <w:b/>
          <w:sz w:val="22"/>
        </w:rPr>
        <w:t>COMUNICA L’INIZIO DEI LAVORI</w:t>
      </w:r>
    </w:p>
    <w:p w:rsidR="0020186E" w:rsidRPr="004A4ECA" w:rsidRDefault="0020186E" w:rsidP="0020186E">
      <w:pPr>
        <w:rPr>
          <w:sz w:val="8"/>
          <w:szCs w:val="8"/>
        </w:rPr>
      </w:pPr>
    </w:p>
    <w:p w:rsidR="0020186E" w:rsidRPr="004A4ECA" w:rsidRDefault="0020186E" w:rsidP="0020186E">
      <w:pPr>
        <w:rPr>
          <w:sz w:val="8"/>
          <w:szCs w:val="8"/>
        </w:rPr>
      </w:pPr>
    </w:p>
    <w:p w:rsidR="0020186E" w:rsidRPr="004A4ECA" w:rsidRDefault="0020186E" w:rsidP="0020186E">
      <w:pPr>
        <w:rPr>
          <w:sz w:val="8"/>
          <w:szCs w:val="8"/>
        </w:rPr>
      </w:pPr>
    </w:p>
    <w:p w:rsidR="0020186E" w:rsidRPr="004A4ECA" w:rsidRDefault="0020186E" w:rsidP="003147D3">
      <w:pPr>
        <w:tabs>
          <w:tab w:val="left" w:pos="709"/>
        </w:tabs>
        <w:spacing w:after="120"/>
        <w:jc w:val="both"/>
        <w:rPr>
          <w:rFonts w:ascii="Arial" w:hAnsi="Arial" w:cs="Arial"/>
          <w:b/>
          <w:szCs w:val="18"/>
        </w:rPr>
      </w:pPr>
      <w:r w:rsidRPr="004A4ECA">
        <w:rPr>
          <w:rFonts w:ascii="Arial" w:hAnsi="Arial" w:cs="Arial"/>
          <w:b/>
          <w:szCs w:val="18"/>
        </w:rPr>
        <w:t>di opere dirette a soddisfare obiettive esigenze contingenti e temporanee e ad essere immediatamente rimosse al cessare della necessità e, comunque, entro un termine non superiore a novanta giorni (art. 6, comma 1, lett. e-b</w:t>
      </w:r>
      <w:r w:rsidR="003147D3">
        <w:rPr>
          <w:rFonts w:ascii="Arial" w:hAnsi="Arial" w:cs="Arial"/>
          <w:b/>
          <w:szCs w:val="18"/>
        </w:rPr>
        <w:t>is) del d.P.R. n. 380/2001 e n.</w:t>
      </w:r>
      <w:r w:rsidRPr="004A4ECA">
        <w:rPr>
          <w:rFonts w:ascii="Arial" w:hAnsi="Arial" w:cs="Arial"/>
          <w:b/>
          <w:szCs w:val="18"/>
        </w:rPr>
        <w:t>26 Tabella A, Sez. II del d.lgs  n. 222/2016)</w:t>
      </w:r>
    </w:p>
    <w:p w:rsidR="0020186E" w:rsidRPr="004A4ECA" w:rsidRDefault="0020186E" w:rsidP="0020186E">
      <w:pPr>
        <w:tabs>
          <w:tab w:val="left" w:pos="709"/>
        </w:tabs>
        <w:spacing w:after="120"/>
        <w:rPr>
          <w:rFonts w:ascii="Arial" w:hAnsi="Arial" w:cs="Arial"/>
          <w:szCs w:val="18"/>
        </w:rPr>
      </w:pPr>
    </w:p>
    <w:p w:rsidR="0020186E" w:rsidRPr="004A4ECA" w:rsidRDefault="0020186E" w:rsidP="0020186E">
      <w:pPr>
        <w:tabs>
          <w:tab w:val="left" w:pos="1276"/>
        </w:tabs>
        <w:spacing w:before="120" w:after="120"/>
        <w:ind w:left="1701" w:hanging="992"/>
        <w:rPr>
          <w:rFonts w:ascii="Arial" w:hAnsi="Arial" w:cs="Arial"/>
          <w:b/>
          <w:color w:val="000000"/>
          <w:szCs w:val="18"/>
        </w:rPr>
      </w:pPr>
      <w:r w:rsidRPr="00044183">
        <w:rPr>
          <w:rFonts w:ascii="Arial" w:hAnsi="Arial" w:cs="Arial"/>
          <w:b/>
          <w:color w:val="A6A6A6" w:themeColor="background1" w:themeShade="A6"/>
          <w:sz w:val="20"/>
          <w:szCs w:val="20"/>
        </w:rPr>
        <w:t>c.1.1</w:t>
      </w:r>
      <w:r w:rsidRPr="00044183">
        <w:rPr>
          <w:rFonts w:ascii="Arial" w:hAnsi="Arial" w:cs="Arial"/>
          <w:b/>
          <w:color w:val="A6A6A6" w:themeColor="background1" w:themeShade="A6"/>
          <w:sz w:val="20"/>
          <w:szCs w:val="20"/>
        </w:rPr>
        <w:tab/>
      </w:r>
      <w:r w:rsidRPr="004A4ECA">
        <w:rPr>
          <w:rFonts w:ascii="Arial" w:hAnsi="Arial" w:cs="Arial"/>
          <w:color w:val="000000"/>
          <w:szCs w:val="18"/>
        </w:rPr>
        <w:sym w:font="Wingdings" w:char="F0A8"/>
      </w:r>
      <w:r w:rsidRPr="004A4ECA">
        <w:rPr>
          <w:rFonts w:ascii="Arial" w:hAnsi="Arial" w:cs="Arial"/>
          <w:color w:val="000000"/>
          <w:szCs w:val="18"/>
        </w:rPr>
        <w:tab/>
      </w:r>
      <w:r w:rsidRPr="004A4ECA">
        <w:rPr>
          <w:rFonts w:ascii="Arial" w:eastAsia="Arial" w:hAnsi="Arial" w:cs="Arial"/>
          <w:b/>
          <w:bCs/>
          <w:w w:val="105"/>
          <w:sz w:val="17"/>
          <w:szCs w:val="17"/>
        </w:rPr>
        <w:t>i</w:t>
      </w:r>
      <w:r w:rsidRPr="004A4ECA">
        <w:rPr>
          <w:rFonts w:ascii="Arial" w:eastAsia="Arial" w:hAnsi="Arial" w:cs="Arial"/>
          <w:b/>
          <w:bCs/>
          <w:spacing w:val="43"/>
          <w:w w:val="105"/>
          <w:sz w:val="17"/>
          <w:szCs w:val="17"/>
        </w:rPr>
        <w:t xml:space="preserve"> </w:t>
      </w:r>
      <w:r w:rsidRPr="004A4ECA">
        <w:rPr>
          <w:rFonts w:ascii="Arial" w:eastAsia="Arial" w:hAnsi="Arial" w:cs="Arial"/>
          <w:b/>
          <w:bCs/>
          <w:w w:val="105"/>
          <w:sz w:val="17"/>
          <w:szCs w:val="17"/>
        </w:rPr>
        <w:t>lavori</w:t>
      </w:r>
      <w:r w:rsidRPr="004A4ECA">
        <w:rPr>
          <w:rFonts w:ascii="Arial" w:eastAsia="Arial" w:hAnsi="Arial" w:cs="Arial"/>
          <w:b/>
          <w:bCs/>
          <w:spacing w:val="43"/>
          <w:w w:val="105"/>
          <w:sz w:val="17"/>
          <w:szCs w:val="17"/>
        </w:rPr>
        <w:t xml:space="preserve"> </w:t>
      </w:r>
      <w:r w:rsidRPr="004A4ECA">
        <w:rPr>
          <w:rFonts w:ascii="Arial" w:eastAsia="Arial" w:hAnsi="Arial" w:cs="Arial"/>
          <w:b/>
          <w:bCs/>
          <w:w w:val="105"/>
          <w:sz w:val="17"/>
          <w:szCs w:val="17"/>
        </w:rPr>
        <w:t>avranno</w:t>
      </w:r>
      <w:r w:rsidRPr="004A4ECA">
        <w:rPr>
          <w:rFonts w:ascii="Arial" w:eastAsia="Arial" w:hAnsi="Arial" w:cs="Arial"/>
          <w:b/>
          <w:bCs/>
          <w:spacing w:val="44"/>
          <w:w w:val="105"/>
          <w:sz w:val="17"/>
          <w:szCs w:val="17"/>
        </w:rPr>
        <w:t xml:space="preserve"> </w:t>
      </w:r>
      <w:r w:rsidRPr="004A4ECA">
        <w:rPr>
          <w:rFonts w:ascii="Arial" w:eastAsia="Arial" w:hAnsi="Arial" w:cs="Arial"/>
          <w:b/>
          <w:bCs/>
          <w:w w:val="105"/>
          <w:sz w:val="17"/>
          <w:szCs w:val="17"/>
        </w:rPr>
        <w:t>inizio</w:t>
      </w:r>
      <w:r w:rsidRPr="004A4ECA">
        <w:rPr>
          <w:rFonts w:ascii="Arial" w:eastAsia="Arial" w:hAnsi="Arial" w:cs="Arial"/>
          <w:b/>
          <w:bCs/>
          <w:spacing w:val="44"/>
          <w:w w:val="105"/>
          <w:sz w:val="17"/>
          <w:szCs w:val="17"/>
        </w:rPr>
        <w:t xml:space="preserve"> </w:t>
      </w:r>
      <w:r w:rsidRPr="004A4ECA">
        <w:rPr>
          <w:rFonts w:ascii="Arial" w:eastAsia="Arial" w:hAnsi="Arial" w:cs="Arial"/>
          <w:b/>
          <w:bCs/>
          <w:w w:val="105"/>
          <w:sz w:val="17"/>
          <w:szCs w:val="17"/>
        </w:rPr>
        <w:t>in</w:t>
      </w:r>
      <w:r w:rsidRPr="004A4ECA">
        <w:rPr>
          <w:rFonts w:ascii="Arial" w:eastAsia="Arial" w:hAnsi="Arial" w:cs="Arial"/>
          <w:b/>
          <w:bCs/>
          <w:spacing w:val="44"/>
          <w:w w:val="105"/>
          <w:sz w:val="17"/>
          <w:szCs w:val="17"/>
        </w:rPr>
        <w:t xml:space="preserve"> </w:t>
      </w:r>
      <w:r w:rsidRPr="004A4ECA">
        <w:rPr>
          <w:rFonts w:ascii="Arial" w:eastAsia="Arial" w:hAnsi="Arial" w:cs="Arial"/>
          <w:b/>
          <w:bCs/>
          <w:w w:val="105"/>
          <w:sz w:val="17"/>
          <w:szCs w:val="17"/>
        </w:rPr>
        <w:t>data</w:t>
      </w:r>
      <w:r w:rsidRPr="004A4ECA">
        <w:rPr>
          <w:rFonts w:ascii="Arial" w:eastAsia="Arial" w:hAnsi="Arial" w:cs="Arial"/>
          <w:b/>
          <w:bCs/>
          <w:spacing w:val="44"/>
          <w:w w:val="105"/>
          <w:sz w:val="17"/>
          <w:szCs w:val="17"/>
        </w:rPr>
        <w:t xml:space="preserve"> </w:t>
      </w:r>
      <w:r w:rsidRPr="004A4ECA">
        <w:rPr>
          <w:rFonts w:ascii="Arial" w:eastAsia="Arial" w:hAnsi="Arial" w:cs="Arial"/>
          <w:b/>
          <w:bCs/>
          <w:w w:val="105"/>
          <w:sz w:val="17"/>
          <w:szCs w:val="17"/>
        </w:rPr>
        <w:t>|__|__|__|__|__|__|__|__|</w:t>
      </w:r>
      <w:r w:rsidRPr="004A4ECA">
        <w:rPr>
          <w:rFonts w:ascii="Arial" w:eastAsia="Arial" w:hAnsi="Arial" w:cs="Arial"/>
          <w:b/>
          <w:bCs/>
          <w:spacing w:val="43"/>
          <w:w w:val="105"/>
          <w:sz w:val="17"/>
          <w:szCs w:val="17"/>
        </w:rPr>
        <w:t xml:space="preserve"> </w:t>
      </w:r>
      <w:r w:rsidRPr="004A4ECA">
        <w:rPr>
          <w:rFonts w:ascii="Arial" w:eastAsia="Arial" w:hAnsi="Arial" w:cs="Arial"/>
          <w:i/>
          <w:w w:val="105"/>
          <w:sz w:val="17"/>
          <w:szCs w:val="17"/>
        </w:rPr>
        <w:t>(la</w:t>
      </w:r>
      <w:r w:rsidRPr="004A4ECA">
        <w:rPr>
          <w:rFonts w:ascii="Arial" w:eastAsia="Arial" w:hAnsi="Arial" w:cs="Arial"/>
          <w:i/>
          <w:spacing w:val="44"/>
          <w:w w:val="105"/>
          <w:sz w:val="17"/>
          <w:szCs w:val="17"/>
        </w:rPr>
        <w:t xml:space="preserve"> </w:t>
      </w:r>
      <w:r w:rsidRPr="004A4ECA">
        <w:rPr>
          <w:rFonts w:ascii="Arial" w:eastAsia="Arial" w:hAnsi="Arial" w:cs="Arial"/>
          <w:i/>
          <w:w w:val="105"/>
          <w:sz w:val="17"/>
          <w:szCs w:val="17"/>
        </w:rPr>
        <w:t>data</w:t>
      </w:r>
      <w:r w:rsidRPr="004A4ECA">
        <w:rPr>
          <w:rFonts w:ascii="Arial" w:eastAsia="Arial" w:hAnsi="Arial" w:cs="Arial"/>
          <w:i/>
          <w:spacing w:val="44"/>
          <w:w w:val="105"/>
          <w:sz w:val="17"/>
          <w:szCs w:val="17"/>
        </w:rPr>
        <w:t xml:space="preserve"> </w:t>
      </w:r>
      <w:r w:rsidRPr="004A4ECA">
        <w:rPr>
          <w:rFonts w:ascii="Arial" w:eastAsia="Arial" w:hAnsi="Arial" w:cs="Arial"/>
          <w:i/>
          <w:w w:val="105"/>
          <w:sz w:val="17"/>
          <w:szCs w:val="17"/>
        </w:rPr>
        <w:t>di</w:t>
      </w:r>
      <w:r w:rsidRPr="004A4ECA">
        <w:rPr>
          <w:rFonts w:ascii="Arial" w:eastAsia="Arial" w:hAnsi="Arial" w:cs="Arial"/>
          <w:i/>
          <w:spacing w:val="43"/>
          <w:w w:val="105"/>
          <w:sz w:val="17"/>
          <w:szCs w:val="17"/>
        </w:rPr>
        <w:t xml:space="preserve"> </w:t>
      </w:r>
      <w:r w:rsidRPr="004A4ECA">
        <w:rPr>
          <w:rFonts w:ascii="Arial" w:eastAsia="Arial" w:hAnsi="Arial" w:cs="Arial"/>
          <w:i/>
          <w:w w:val="105"/>
          <w:sz w:val="17"/>
          <w:szCs w:val="17"/>
        </w:rPr>
        <w:t>inizio</w:t>
      </w:r>
      <w:r w:rsidRPr="004A4ECA">
        <w:rPr>
          <w:rFonts w:ascii="Arial" w:eastAsia="Arial" w:hAnsi="Arial" w:cs="Arial"/>
          <w:i/>
          <w:spacing w:val="44"/>
          <w:w w:val="105"/>
          <w:sz w:val="17"/>
          <w:szCs w:val="17"/>
        </w:rPr>
        <w:t xml:space="preserve"> </w:t>
      </w:r>
      <w:r w:rsidRPr="004A4ECA">
        <w:rPr>
          <w:rFonts w:ascii="Arial" w:eastAsia="Arial" w:hAnsi="Arial" w:cs="Arial"/>
          <w:i/>
          <w:w w:val="105"/>
          <w:sz w:val="17"/>
          <w:szCs w:val="17"/>
        </w:rPr>
        <w:t>lavori</w:t>
      </w:r>
      <w:r w:rsidRPr="004A4ECA">
        <w:rPr>
          <w:rFonts w:ascii="Arial" w:eastAsia="Arial" w:hAnsi="Arial" w:cs="Arial"/>
          <w:i/>
          <w:spacing w:val="43"/>
          <w:w w:val="105"/>
          <w:sz w:val="17"/>
          <w:szCs w:val="17"/>
        </w:rPr>
        <w:t xml:space="preserve"> </w:t>
      </w:r>
      <w:r w:rsidRPr="004A4ECA">
        <w:rPr>
          <w:rFonts w:ascii="Arial" w:eastAsia="Arial" w:hAnsi="Arial" w:cs="Arial"/>
          <w:i/>
          <w:w w:val="105"/>
          <w:sz w:val="17"/>
          <w:szCs w:val="17"/>
        </w:rPr>
        <w:t>non</w:t>
      </w:r>
      <w:r w:rsidRPr="004A4ECA">
        <w:rPr>
          <w:rFonts w:ascii="Arial" w:eastAsia="Arial" w:hAnsi="Arial" w:cs="Arial"/>
          <w:i/>
          <w:spacing w:val="44"/>
          <w:w w:val="105"/>
          <w:sz w:val="17"/>
          <w:szCs w:val="17"/>
        </w:rPr>
        <w:t xml:space="preserve"> </w:t>
      </w:r>
      <w:r w:rsidRPr="004A4ECA">
        <w:rPr>
          <w:rFonts w:ascii="Arial" w:eastAsia="Arial" w:hAnsi="Arial" w:cs="Arial"/>
          <w:i/>
          <w:w w:val="105"/>
          <w:sz w:val="17"/>
          <w:szCs w:val="17"/>
        </w:rPr>
        <w:t>deve</w:t>
      </w:r>
      <w:r w:rsidRPr="004A4ECA">
        <w:rPr>
          <w:rFonts w:ascii="Arial" w:eastAsia="Arial" w:hAnsi="Arial" w:cs="Arial"/>
          <w:i/>
          <w:spacing w:val="45"/>
          <w:w w:val="105"/>
          <w:sz w:val="17"/>
          <w:szCs w:val="17"/>
        </w:rPr>
        <w:t xml:space="preserve"> </w:t>
      </w:r>
      <w:r w:rsidRPr="004A4ECA">
        <w:rPr>
          <w:rFonts w:ascii="Arial" w:eastAsia="Arial" w:hAnsi="Arial" w:cs="Arial"/>
          <w:i/>
          <w:w w:val="105"/>
          <w:sz w:val="17"/>
          <w:szCs w:val="17"/>
        </w:rPr>
        <w:t>essere</w:t>
      </w:r>
      <w:r w:rsidRPr="004A4ECA">
        <w:rPr>
          <w:rFonts w:ascii="Arial" w:eastAsia="Arial" w:hAnsi="Arial" w:cs="Arial"/>
          <w:i/>
          <w:spacing w:val="90"/>
          <w:w w:val="104"/>
          <w:sz w:val="17"/>
          <w:szCs w:val="17"/>
        </w:rPr>
        <w:t xml:space="preserve"> </w:t>
      </w:r>
      <w:r w:rsidRPr="004A4ECA">
        <w:rPr>
          <w:rFonts w:ascii="Arial" w:eastAsia="Arial" w:hAnsi="Arial" w:cs="Arial"/>
          <w:i/>
          <w:w w:val="105"/>
          <w:sz w:val="17"/>
          <w:szCs w:val="17"/>
        </w:rPr>
        <w:t>antecedente</w:t>
      </w:r>
      <w:r w:rsidRPr="004A4ECA">
        <w:rPr>
          <w:rFonts w:ascii="Arial" w:eastAsia="Arial" w:hAnsi="Arial" w:cs="Arial"/>
          <w:i/>
          <w:spacing w:val="-7"/>
          <w:w w:val="105"/>
          <w:sz w:val="17"/>
          <w:szCs w:val="17"/>
        </w:rPr>
        <w:t xml:space="preserve"> </w:t>
      </w:r>
      <w:r w:rsidRPr="004A4ECA">
        <w:rPr>
          <w:rFonts w:ascii="Arial" w:eastAsia="Arial" w:hAnsi="Arial" w:cs="Arial"/>
          <w:i/>
          <w:w w:val="105"/>
          <w:sz w:val="17"/>
          <w:szCs w:val="17"/>
        </w:rPr>
        <w:t>all’inoltro</w:t>
      </w:r>
      <w:r w:rsidRPr="004A4ECA">
        <w:rPr>
          <w:rFonts w:ascii="Arial" w:eastAsia="Arial" w:hAnsi="Arial" w:cs="Arial"/>
          <w:i/>
          <w:spacing w:val="-7"/>
          <w:w w:val="105"/>
          <w:sz w:val="17"/>
          <w:szCs w:val="17"/>
        </w:rPr>
        <w:t xml:space="preserve"> </w:t>
      </w:r>
      <w:r w:rsidRPr="004A4ECA">
        <w:rPr>
          <w:rFonts w:ascii="Arial" w:eastAsia="Arial" w:hAnsi="Arial" w:cs="Arial"/>
          <w:i/>
          <w:w w:val="105"/>
          <w:sz w:val="17"/>
          <w:szCs w:val="17"/>
        </w:rPr>
        <w:t>della</w:t>
      </w:r>
      <w:r w:rsidRPr="004A4ECA">
        <w:rPr>
          <w:rFonts w:ascii="Arial" w:eastAsia="Arial" w:hAnsi="Arial" w:cs="Arial"/>
          <w:i/>
          <w:spacing w:val="-7"/>
          <w:w w:val="105"/>
          <w:sz w:val="17"/>
          <w:szCs w:val="17"/>
        </w:rPr>
        <w:t xml:space="preserve"> </w:t>
      </w:r>
      <w:r w:rsidRPr="004A4ECA">
        <w:rPr>
          <w:rFonts w:ascii="Arial" w:eastAsia="Arial" w:hAnsi="Arial" w:cs="Arial"/>
          <w:i/>
          <w:w w:val="105"/>
          <w:sz w:val="17"/>
          <w:szCs w:val="17"/>
        </w:rPr>
        <w:t>pratica)</w:t>
      </w:r>
    </w:p>
    <w:p w:rsidR="0020186E" w:rsidRPr="004A4ECA" w:rsidRDefault="0020186E" w:rsidP="0020186E">
      <w:pPr>
        <w:tabs>
          <w:tab w:val="left" w:pos="1276"/>
        </w:tabs>
        <w:spacing w:before="120" w:after="120"/>
        <w:ind w:left="709"/>
        <w:rPr>
          <w:rFonts w:ascii="Arial" w:hAnsi="Arial" w:cs="Arial"/>
          <w:b/>
          <w:color w:val="000000"/>
          <w:szCs w:val="18"/>
        </w:rPr>
      </w:pPr>
      <w:r w:rsidRPr="00044183">
        <w:rPr>
          <w:rFonts w:ascii="Arial" w:hAnsi="Arial" w:cs="Arial"/>
          <w:b/>
          <w:color w:val="A6A6A6" w:themeColor="background1" w:themeShade="A6"/>
          <w:sz w:val="20"/>
          <w:szCs w:val="20"/>
        </w:rPr>
        <w:t>c.1.2</w:t>
      </w:r>
      <w:r w:rsidRPr="004A4ECA">
        <w:rPr>
          <w:rFonts w:ascii="Arial" w:hAnsi="Arial" w:cs="Arial"/>
          <w:color w:val="000000"/>
          <w:szCs w:val="18"/>
        </w:rPr>
        <w:tab/>
      </w:r>
      <w:r w:rsidRPr="004A4ECA">
        <w:rPr>
          <w:rFonts w:ascii="Arial" w:hAnsi="Arial" w:cs="Arial"/>
          <w:color w:val="000000"/>
          <w:szCs w:val="18"/>
        </w:rPr>
        <w:sym w:font="Wingdings" w:char="F0A8"/>
      </w:r>
      <w:r w:rsidRPr="004A4ECA">
        <w:rPr>
          <w:rFonts w:ascii="Arial" w:hAnsi="Arial" w:cs="Arial"/>
          <w:color w:val="000000"/>
          <w:szCs w:val="18"/>
        </w:rPr>
        <w:tab/>
      </w:r>
      <w:r w:rsidRPr="004A4ECA">
        <w:rPr>
          <w:rFonts w:ascii="Arial" w:eastAsia="Arial" w:hAnsi="Arial" w:cs="Arial"/>
          <w:b/>
          <w:bCs/>
          <w:w w:val="105"/>
          <w:sz w:val="17"/>
          <w:szCs w:val="17"/>
        </w:rPr>
        <w:t>i</w:t>
      </w:r>
      <w:r w:rsidRPr="004A4ECA">
        <w:rPr>
          <w:rFonts w:ascii="Arial" w:eastAsia="Arial" w:hAnsi="Arial" w:cs="Arial"/>
          <w:b/>
          <w:bCs/>
          <w:spacing w:val="-2"/>
          <w:w w:val="105"/>
          <w:sz w:val="17"/>
          <w:szCs w:val="17"/>
        </w:rPr>
        <w:t xml:space="preserve"> </w:t>
      </w:r>
      <w:r w:rsidRPr="004A4ECA">
        <w:rPr>
          <w:rFonts w:ascii="Arial" w:eastAsia="Arial" w:hAnsi="Arial" w:cs="Arial"/>
          <w:b/>
          <w:bCs/>
          <w:w w:val="105"/>
          <w:sz w:val="17"/>
          <w:szCs w:val="17"/>
        </w:rPr>
        <w:t>lavori</w:t>
      </w:r>
      <w:r w:rsidRPr="004A4ECA">
        <w:rPr>
          <w:rFonts w:ascii="Arial" w:eastAsia="Arial" w:hAnsi="Arial" w:cs="Arial"/>
          <w:b/>
          <w:bCs/>
          <w:spacing w:val="-2"/>
          <w:w w:val="105"/>
          <w:sz w:val="17"/>
          <w:szCs w:val="17"/>
        </w:rPr>
        <w:t xml:space="preserve"> </w:t>
      </w:r>
      <w:r w:rsidRPr="004A4ECA">
        <w:rPr>
          <w:rFonts w:ascii="Arial" w:eastAsia="Arial" w:hAnsi="Arial" w:cs="Arial"/>
          <w:b/>
          <w:bCs/>
          <w:w w:val="105"/>
          <w:sz w:val="17"/>
          <w:szCs w:val="17"/>
        </w:rPr>
        <w:t>termineranno in</w:t>
      </w:r>
      <w:r w:rsidRPr="004A4ECA">
        <w:rPr>
          <w:rFonts w:ascii="Arial" w:eastAsia="Arial" w:hAnsi="Arial" w:cs="Arial"/>
          <w:b/>
          <w:bCs/>
          <w:spacing w:val="-1"/>
          <w:w w:val="105"/>
          <w:sz w:val="17"/>
          <w:szCs w:val="17"/>
        </w:rPr>
        <w:t xml:space="preserve"> </w:t>
      </w:r>
      <w:r w:rsidRPr="004A4ECA">
        <w:rPr>
          <w:rFonts w:ascii="Arial" w:eastAsia="Arial" w:hAnsi="Arial" w:cs="Arial"/>
          <w:b/>
          <w:bCs/>
          <w:w w:val="105"/>
          <w:sz w:val="17"/>
          <w:szCs w:val="17"/>
        </w:rPr>
        <w:t>data</w:t>
      </w:r>
      <w:r w:rsidRPr="004A4ECA">
        <w:rPr>
          <w:rFonts w:ascii="Arial" w:eastAsia="Arial" w:hAnsi="Arial" w:cs="Arial"/>
          <w:b/>
          <w:bCs/>
          <w:spacing w:val="-1"/>
          <w:w w:val="105"/>
          <w:sz w:val="17"/>
          <w:szCs w:val="17"/>
        </w:rPr>
        <w:t xml:space="preserve"> </w:t>
      </w:r>
      <w:r w:rsidRPr="004A4ECA">
        <w:rPr>
          <w:rFonts w:ascii="Arial" w:eastAsia="Arial" w:hAnsi="Arial" w:cs="Arial"/>
          <w:b/>
          <w:bCs/>
          <w:w w:val="105"/>
          <w:sz w:val="17"/>
          <w:szCs w:val="17"/>
        </w:rPr>
        <w:t>|__|__|__|__|__|__|__|__|</w:t>
      </w:r>
      <w:r w:rsidRPr="004A4ECA">
        <w:rPr>
          <w:rFonts w:ascii="Arial" w:eastAsia="Arial" w:hAnsi="Arial" w:cs="Arial"/>
          <w:b/>
          <w:bCs/>
          <w:spacing w:val="-3"/>
          <w:w w:val="105"/>
          <w:sz w:val="17"/>
          <w:szCs w:val="17"/>
        </w:rPr>
        <w:t xml:space="preserve"> </w:t>
      </w:r>
      <w:r w:rsidRPr="004A4ECA">
        <w:rPr>
          <w:rFonts w:ascii="Arial" w:eastAsia="Arial" w:hAnsi="Arial" w:cs="Arial"/>
          <w:i/>
          <w:w w:val="105"/>
          <w:sz w:val="17"/>
          <w:szCs w:val="17"/>
        </w:rPr>
        <w:t>(la</w:t>
      </w:r>
      <w:r w:rsidRPr="004A4ECA">
        <w:rPr>
          <w:rFonts w:ascii="Arial" w:eastAsia="Arial" w:hAnsi="Arial" w:cs="Arial"/>
          <w:i/>
          <w:spacing w:val="-1"/>
          <w:w w:val="105"/>
          <w:sz w:val="17"/>
          <w:szCs w:val="17"/>
        </w:rPr>
        <w:t xml:space="preserve"> </w:t>
      </w:r>
      <w:r w:rsidRPr="004A4ECA">
        <w:rPr>
          <w:rFonts w:ascii="Arial" w:eastAsia="Arial" w:hAnsi="Arial" w:cs="Arial"/>
          <w:i/>
          <w:w w:val="105"/>
          <w:sz w:val="17"/>
          <w:szCs w:val="17"/>
        </w:rPr>
        <w:t>data</w:t>
      </w:r>
      <w:r w:rsidRPr="004A4ECA">
        <w:rPr>
          <w:rFonts w:ascii="Arial" w:eastAsia="Arial" w:hAnsi="Arial" w:cs="Arial"/>
          <w:i/>
          <w:spacing w:val="-2"/>
          <w:w w:val="105"/>
          <w:sz w:val="17"/>
          <w:szCs w:val="17"/>
        </w:rPr>
        <w:t xml:space="preserve"> </w:t>
      </w:r>
      <w:r w:rsidRPr="004A4ECA">
        <w:rPr>
          <w:rFonts w:ascii="Arial" w:eastAsia="Arial" w:hAnsi="Arial" w:cs="Arial"/>
          <w:i/>
          <w:w w:val="105"/>
          <w:sz w:val="17"/>
          <w:szCs w:val="17"/>
        </w:rPr>
        <w:t>di</w:t>
      </w:r>
      <w:r w:rsidRPr="004A4ECA">
        <w:rPr>
          <w:rFonts w:ascii="Arial" w:eastAsia="Arial" w:hAnsi="Arial" w:cs="Arial"/>
          <w:i/>
          <w:spacing w:val="-1"/>
          <w:w w:val="105"/>
          <w:sz w:val="17"/>
          <w:szCs w:val="17"/>
        </w:rPr>
        <w:t xml:space="preserve"> </w:t>
      </w:r>
      <w:r w:rsidRPr="004A4ECA">
        <w:rPr>
          <w:rFonts w:ascii="Arial" w:eastAsia="Arial" w:hAnsi="Arial" w:cs="Arial"/>
          <w:i/>
          <w:w w:val="105"/>
          <w:sz w:val="17"/>
          <w:szCs w:val="17"/>
        </w:rPr>
        <w:t>fine</w:t>
      </w:r>
      <w:r w:rsidRPr="004A4ECA">
        <w:rPr>
          <w:rFonts w:ascii="Arial" w:eastAsia="Arial" w:hAnsi="Arial" w:cs="Arial"/>
          <w:i/>
          <w:spacing w:val="-2"/>
          <w:w w:val="105"/>
          <w:sz w:val="17"/>
          <w:szCs w:val="17"/>
        </w:rPr>
        <w:t xml:space="preserve"> </w:t>
      </w:r>
      <w:r w:rsidRPr="004A4ECA">
        <w:rPr>
          <w:rFonts w:ascii="Arial" w:eastAsia="Arial" w:hAnsi="Arial" w:cs="Arial"/>
          <w:i/>
          <w:w w:val="105"/>
          <w:sz w:val="17"/>
          <w:szCs w:val="17"/>
        </w:rPr>
        <w:t>lavori</w:t>
      </w:r>
      <w:r w:rsidRPr="004A4ECA">
        <w:rPr>
          <w:rFonts w:ascii="Arial" w:eastAsia="Arial" w:hAnsi="Arial" w:cs="Arial"/>
          <w:i/>
          <w:spacing w:val="-1"/>
          <w:w w:val="105"/>
          <w:sz w:val="17"/>
          <w:szCs w:val="17"/>
        </w:rPr>
        <w:t xml:space="preserve"> </w:t>
      </w:r>
      <w:r w:rsidRPr="004A4ECA">
        <w:rPr>
          <w:rFonts w:ascii="Arial" w:eastAsia="Arial" w:hAnsi="Arial" w:cs="Arial"/>
          <w:i/>
          <w:w w:val="105"/>
          <w:sz w:val="17"/>
          <w:szCs w:val="17"/>
        </w:rPr>
        <w:t>non</w:t>
      </w:r>
      <w:r w:rsidRPr="004A4ECA">
        <w:rPr>
          <w:rFonts w:ascii="Arial" w:eastAsia="Arial" w:hAnsi="Arial" w:cs="Arial"/>
          <w:i/>
          <w:spacing w:val="-2"/>
          <w:w w:val="105"/>
          <w:sz w:val="17"/>
          <w:szCs w:val="17"/>
        </w:rPr>
        <w:t xml:space="preserve"> </w:t>
      </w:r>
      <w:r w:rsidRPr="004A4ECA">
        <w:rPr>
          <w:rFonts w:ascii="Arial" w:eastAsia="Arial" w:hAnsi="Arial" w:cs="Arial"/>
          <w:i/>
          <w:w w:val="105"/>
          <w:sz w:val="17"/>
          <w:szCs w:val="17"/>
        </w:rPr>
        <w:t>deve</w:t>
      </w:r>
      <w:r w:rsidRPr="004A4ECA">
        <w:rPr>
          <w:rFonts w:ascii="Arial" w:eastAsia="Arial" w:hAnsi="Arial" w:cs="Arial"/>
          <w:i/>
          <w:spacing w:val="-1"/>
          <w:w w:val="105"/>
          <w:sz w:val="17"/>
          <w:szCs w:val="17"/>
        </w:rPr>
        <w:t xml:space="preserve"> </w:t>
      </w:r>
      <w:r w:rsidRPr="004A4ECA">
        <w:rPr>
          <w:rFonts w:ascii="Arial" w:eastAsia="Arial" w:hAnsi="Arial" w:cs="Arial"/>
          <w:i/>
          <w:w w:val="105"/>
          <w:sz w:val="17"/>
          <w:szCs w:val="17"/>
        </w:rPr>
        <w:t>essere</w:t>
      </w:r>
      <w:r w:rsidRPr="004A4ECA">
        <w:rPr>
          <w:rFonts w:ascii="Arial" w:eastAsia="Arial" w:hAnsi="Arial" w:cs="Arial"/>
          <w:i/>
          <w:spacing w:val="-2"/>
          <w:w w:val="105"/>
          <w:sz w:val="17"/>
          <w:szCs w:val="17"/>
        </w:rPr>
        <w:t xml:space="preserve"> </w:t>
      </w:r>
      <w:r w:rsidRPr="004A4ECA">
        <w:rPr>
          <w:rFonts w:ascii="Arial" w:eastAsia="Arial" w:hAnsi="Arial" w:cs="Arial"/>
          <w:i/>
          <w:w w:val="105"/>
          <w:sz w:val="17"/>
          <w:szCs w:val="17"/>
        </w:rPr>
        <w:t>superiore</w:t>
      </w:r>
      <w:r w:rsidRPr="004A4ECA">
        <w:rPr>
          <w:rFonts w:ascii="Arial" w:eastAsia="Arial" w:hAnsi="Arial" w:cs="Arial"/>
          <w:i/>
          <w:spacing w:val="100"/>
          <w:w w:val="104"/>
          <w:sz w:val="17"/>
          <w:szCs w:val="17"/>
        </w:rPr>
        <w:t xml:space="preserve"> </w:t>
      </w:r>
      <w:r w:rsidRPr="004A4ECA">
        <w:rPr>
          <w:rFonts w:ascii="Arial" w:eastAsia="Arial" w:hAnsi="Arial" w:cs="Arial"/>
          <w:i/>
          <w:w w:val="105"/>
          <w:sz w:val="17"/>
          <w:szCs w:val="17"/>
        </w:rPr>
        <w:t>a</w:t>
      </w:r>
      <w:r w:rsidRPr="004A4ECA">
        <w:rPr>
          <w:rFonts w:ascii="Arial" w:eastAsia="Arial" w:hAnsi="Arial" w:cs="Arial"/>
          <w:i/>
          <w:spacing w:val="-4"/>
          <w:w w:val="105"/>
          <w:sz w:val="17"/>
          <w:szCs w:val="17"/>
        </w:rPr>
        <w:t xml:space="preserve"> </w:t>
      </w:r>
      <w:r w:rsidRPr="004A4ECA">
        <w:rPr>
          <w:rFonts w:ascii="Arial" w:eastAsia="Arial" w:hAnsi="Arial" w:cs="Arial"/>
          <w:i/>
          <w:w w:val="105"/>
          <w:sz w:val="17"/>
          <w:szCs w:val="17"/>
        </w:rPr>
        <w:t>novanta</w:t>
      </w:r>
      <w:r w:rsidRPr="004A4ECA">
        <w:rPr>
          <w:rFonts w:ascii="Arial" w:eastAsia="Arial" w:hAnsi="Arial" w:cs="Arial"/>
          <w:i/>
          <w:spacing w:val="-3"/>
          <w:w w:val="105"/>
          <w:sz w:val="17"/>
          <w:szCs w:val="17"/>
        </w:rPr>
        <w:t xml:space="preserve"> </w:t>
      </w:r>
      <w:r w:rsidRPr="004A4ECA">
        <w:rPr>
          <w:rFonts w:ascii="Arial" w:eastAsia="Arial" w:hAnsi="Arial" w:cs="Arial"/>
          <w:i/>
          <w:w w:val="105"/>
          <w:sz w:val="17"/>
          <w:szCs w:val="17"/>
        </w:rPr>
        <w:t>giorni</w:t>
      </w:r>
      <w:r w:rsidRPr="004A4ECA">
        <w:rPr>
          <w:rFonts w:ascii="Arial" w:eastAsia="Arial" w:hAnsi="Arial" w:cs="Arial"/>
          <w:i/>
          <w:spacing w:val="-5"/>
          <w:w w:val="105"/>
          <w:sz w:val="17"/>
          <w:szCs w:val="17"/>
        </w:rPr>
        <w:t xml:space="preserve"> </w:t>
      </w:r>
      <w:r w:rsidRPr="004A4ECA">
        <w:rPr>
          <w:rFonts w:ascii="Arial" w:eastAsia="Arial" w:hAnsi="Arial" w:cs="Arial"/>
          <w:i/>
          <w:w w:val="105"/>
          <w:sz w:val="17"/>
          <w:szCs w:val="17"/>
        </w:rPr>
        <w:t>dall’inizio</w:t>
      </w:r>
      <w:r w:rsidRPr="004A4ECA">
        <w:rPr>
          <w:rFonts w:ascii="Arial" w:eastAsia="Arial" w:hAnsi="Arial" w:cs="Arial"/>
          <w:i/>
          <w:spacing w:val="-3"/>
          <w:w w:val="105"/>
          <w:sz w:val="17"/>
          <w:szCs w:val="17"/>
        </w:rPr>
        <w:t xml:space="preserve"> </w:t>
      </w:r>
      <w:r w:rsidRPr="004A4ECA">
        <w:rPr>
          <w:rFonts w:ascii="Arial" w:eastAsia="Arial" w:hAnsi="Arial" w:cs="Arial"/>
          <w:i/>
          <w:w w:val="105"/>
          <w:sz w:val="17"/>
          <w:szCs w:val="17"/>
        </w:rPr>
        <w:t>dei</w:t>
      </w:r>
      <w:r w:rsidRPr="004A4ECA">
        <w:rPr>
          <w:rFonts w:ascii="Arial" w:eastAsia="Arial" w:hAnsi="Arial" w:cs="Arial"/>
          <w:i/>
          <w:spacing w:val="-4"/>
          <w:w w:val="105"/>
          <w:sz w:val="17"/>
          <w:szCs w:val="17"/>
        </w:rPr>
        <w:t xml:space="preserve"> </w:t>
      </w:r>
      <w:r w:rsidRPr="004A4ECA">
        <w:rPr>
          <w:rFonts w:ascii="Arial" w:eastAsia="Arial" w:hAnsi="Arial" w:cs="Arial"/>
          <w:i/>
          <w:w w:val="105"/>
          <w:sz w:val="17"/>
          <w:szCs w:val="17"/>
        </w:rPr>
        <w:t>lavori)</w:t>
      </w:r>
    </w:p>
    <w:p w:rsidR="0020186E" w:rsidRPr="004A4ECA" w:rsidRDefault="0020186E" w:rsidP="0020186E">
      <w:pPr>
        <w:spacing w:before="118"/>
        <w:ind w:left="104"/>
        <w:rPr>
          <w:rFonts w:ascii="Arial"/>
          <w:w w:val="105"/>
          <w:sz w:val="17"/>
        </w:rPr>
      </w:pPr>
    </w:p>
    <w:p w:rsidR="0020186E" w:rsidRPr="004A4ECA" w:rsidRDefault="0020186E" w:rsidP="0020186E">
      <w:pPr>
        <w:spacing w:before="118"/>
        <w:ind w:left="104"/>
        <w:rPr>
          <w:rFonts w:ascii="Arial"/>
          <w:w w:val="105"/>
          <w:sz w:val="17"/>
        </w:rPr>
      </w:pPr>
      <w:r w:rsidRPr="004A4ECA">
        <w:rPr>
          <w:rFonts w:ascii="Arial"/>
          <w:w w:val="105"/>
          <w:sz w:val="17"/>
        </w:rPr>
        <w:lastRenderedPageBreak/>
        <w:t>le opere</w:t>
      </w:r>
      <w:r w:rsidRPr="004A4ECA">
        <w:rPr>
          <w:rFonts w:ascii="Arial"/>
          <w:spacing w:val="-3"/>
          <w:w w:val="105"/>
          <w:sz w:val="17"/>
        </w:rPr>
        <w:t xml:space="preserve"> </w:t>
      </w:r>
      <w:r w:rsidRPr="004A4ECA">
        <w:rPr>
          <w:rFonts w:ascii="Arial"/>
          <w:w w:val="105"/>
          <w:sz w:val="17"/>
        </w:rPr>
        <w:t>consistono</w:t>
      </w:r>
      <w:r w:rsidRPr="004A4ECA">
        <w:rPr>
          <w:rFonts w:ascii="Arial"/>
          <w:spacing w:val="-3"/>
          <w:w w:val="105"/>
          <w:sz w:val="17"/>
        </w:rPr>
        <w:t xml:space="preserve"> </w:t>
      </w:r>
      <w:r w:rsidRPr="004A4ECA">
        <w:rPr>
          <w:rFonts w:ascii="Arial"/>
          <w:w w:val="105"/>
          <w:sz w:val="17"/>
        </w:rPr>
        <w:t>in:</w:t>
      </w:r>
    </w:p>
    <w:p w:rsidR="0020186E" w:rsidRPr="004A4ECA" w:rsidRDefault="0020186E" w:rsidP="002C3790">
      <w:pPr>
        <w:spacing w:before="118" w:line="360" w:lineRule="auto"/>
        <w:ind w:left="102"/>
        <w:rPr>
          <w:rFonts w:ascii="Arial"/>
          <w:w w:val="105"/>
          <w:sz w:val="17"/>
        </w:rPr>
      </w:pPr>
      <w:r w:rsidRPr="004A4ECA">
        <w:rPr>
          <w:rFonts w:ascii="Arial"/>
          <w:w w:val="105"/>
          <w:sz w:val="17"/>
        </w:rPr>
        <w:t>________________________________________________________________________________________________</w:t>
      </w:r>
    </w:p>
    <w:p w:rsidR="0020186E" w:rsidRPr="004A4ECA" w:rsidRDefault="0020186E" w:rsidP="002C3790">
      <w:pPr>
        <w:spacing w:before="118" w:line="360" w:lineRule="auto"/>
        <w:ind w:left="102"/>
        <w:rPr>
          <w:rFonts w:ascii="Arial"/>
          <w:w w:val="105"/>
          <w:sz w:val="17"/>
        </w:rPr>
      </w:pPr>
      <w:r w:rsidRPr="004A4ECA">
        <w:rPr>
          <w:rFonts w:ascii="Arial"/>
          <w:w w:val="105"/>
          <w:sz w:val="17"/>
        </w:rPr>
        <w:t>________________________________________________________________________________________________</w:t>
      </w:r>
    </w:p>
    <w:p w:rsidR="0020186E" w:rsidRPr="004A4ECA" w:rsidRDefault="0020186E" w:rsidP="002C3790">
      <w:pPr>
        <w:spacing w:before="118" w:line="360" w:lineRule="auto"/>
        <w:ind w:left="102"/>
        <w:rPr>
          <w:rFonts w:ascii="Arial"/>
          <w:w w:val="105"/>
          <w:sz w:val="17"/>
        </w:rPr>
      </w:pPr>
      <w:r w:rsidRPr="004A4ECA">
        <w:rPr>
          <w:rFonts w:ascii="Arial"/>
          <w:w w:val="105"/>
          <w:sz w:val="17"/>
        </w:rPr>
        <w:t>________________________________________________________________________________________________</w:t>
      </w:r>
    </w:p>
    <w:p w:rsidR="0020186E" w:rsidRPr="004A4ECA" w:rsidRDefault="0020186E" w:rsidP="003147D3">
      <w:pPr>
        <w:tabs>
          <w:tab w:val="left" w:pos="709"/>
        </w:tabs>
        <w:rPr>
          <w:rFonts w:ascii="Arial" w:hAnsi="Arial" w:cs="Arial"/>
          <w:szCs w:val="18"/>
        </w:rPr>
      </w:pPr>
    </w:p>
    <w:p w:rsidR="0020186E" w:rsidRPr="004A4ECA" w:rsidRDefault="0020186E" w:rsidP="003147D3">
      <w:pPr>
        <w:rPr>
          <w:rFonts w:ascii="Arial" w:hAnsi="Arial" w:cs="Arial"/>
          <w:b/>
          <w:szCs w:val="18"/>
        </w:rPr>
      </w:pPr>
    </w:p>
    <w:p w:rsidR="0020186E" w:rsidRPr="004A4ECA" w:rsidRDefault="0020186E" w:rsidP="0020186E">
      <w:pPr>
        <w:spacing w:after="120"/>
        <w:rPr>
          <w:rFonts w:ascii="Arial" w:hAnsi="Arial" w:cs="Arial"/>
          <w:b/>
          <w:szCs w:val="18"/>
        </w:rPr>
      </w:pPr>
      <w:r w:rsidRPr="004A4ECA">
        <w:rPr>
          <w:rFonts w:ascii="Arial" w:hAnsi="Arial" w:cs="Arial"/>
          <w:b/>
          <w:color w:val="808080"/>
          <w:szCs w:val="18"/>
        </w:rPr>
        <w:t>d) Localizzazione dell’intervento</w:t>
      </w:r>
    </w:p>
    <w:tbl>
      <w:tblPr>
        <w:tblW w:w="988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889"/>
      </w:tblGrid>
      <w:tr w:rsidR="0020186E" w:rsidRPr="004A4ECA" w:rsidTr="005736A2">
        <w:trPr>
          <w:trHeight w:val="2101"/>
        </w:trPr>
        <w:tc>
          <w:tcPr>
            <w:tcW w:w="9889" w:type="dxa"/>
            <w:shd w:val="clear" w:color="auto" w:fill="auto"/>
          </w:tcPr>
          <w:p w:rsidR="0020186E" w:rsidRPr="004A4ECA" w:rsidRDefault="0020186E" w:rsidP="00B20FC0">
            <w:pPr>
              <w:spacing w:before="240" w:line="480" w:lineRule="auto"/>
              <w:rPr>
                <w:rFonts w:ascii="Arial" w:hAnsi="Arial" w:cs="Arial"/>
                <w:i/>
                <w:color w:val="808080"/>
                <w:sz w:val="20"/>
                <w:szCs w:val="20"/>
              </w:rPr>
            </w:pPr>
            <w:r w:rsidRPr="004A4ECA">
              <w:rPr>
                <w:rFonts w:ascii="Arial" w:hAnsi="Arial" w:cs="Arial"/>
                <w:b/>
                <w:sz w:val="20"/>
                <w:szCs w:val="20"/>
              </w:rPr>
              <w:t xml:space="preserve">che l’intervento interessa l’immobile </w:t>
            </w:r>
            <w:r w:rsidRPr="004A4ECA">
              <w:rPr>
                <w:rFonts w:ascii="Arial" w:hAnsi="Arial" w:cs="Arial"/>
                <w:sz w:val="20"/>
                <w:szCs w:val="20"/>
              </w:rPr>
              <w:t xml:space="preserve">sito in  </w:t>
            </w:r>
            <w:r w:rsidRPr="004A4ECA">
              <w:rPr>
                <w:rFonts w:ascii="Arial" w:hAnsi="Arial" w:cs="Arial"/>
                <w:i/>
                <w:color w:val="808080"/>
                <w:sz w:val="20"/>
                <w:szCs w:val="20"/>
              </w:rPr>
              <w:t xml:space="preserve">(via, piazza, ecc.) __________________________________________ </w:t>
            </w:r>
            <w:r w:rsidRPr="004A4ECA">
              <w:rPr>
                <w:rFonts w:ascii="Arial" w:hAnsi="Arial" w:cs="Arial"/>
                <w:sz w:val="20"/>
                <w:szCs w:val="20"/>
              </w:rPr>
              <w:t xml:space="preserve">n.   </w:t>
            </w:r>
            <w:r w:rsidRPr="004A4ECA">
              <w:rPr>
                <w:rFonts w:ascii="Arial" w:hAnsi="Arial" w:cs="Arial"/>
                <w:i/>
                <w:color w:val="808080"/>
                <w:sz w:val="20"/>
                <w:szCs w:val="20"/>
              </w:rPr>
              <w:t>_____</w:t>
            </w:r>
          </w:p>
          <w:p w:rsidR="0020186E" w:rsidRPr="004A4ECA" w:rsidRDefault="0020186E" w:rsidP="00B20FC0">
            <w:pPr>
              <w:spacing w:line="480" w:lineRule="auto"/>
              <w:rPr>
                <w:rFonts w:ascii="Arial" w:hAnsi="Arial" w:cs="Arial"/>
                <w:sz w:val="20"/>
                <w:szCs w:val="20"/>
              </w:rPr>
            </w:pPr>
            <w:r w:rsidRPr="004A4ECA">
              <w:rPr>
                <w:rFonts w:ascii="Arial" w:hAnsi="Arial" w:cs="Arial"/>
                <w:sz w:val="20"/>
                <w:szCs w:val="20"/>
              </w:rPr>
              <w:t xml:space="preserve">scala  </w:t>
            </w:r>
            <w:r w:rsidRPr="004A4ECA">
              <w:rPr>
                <w:rFonts w:ascii="Arial" w:hAnsi="Arial" w:cs="Arial"/>
                <w:i/>
                <w:color w:val="808080"/>
                <w:sz w:val="20"/>
                <w:szCs w:val="20"/>
              </w:rPr>
              <w:t xml:space="preserve">______ </w:t>
            </w:r>
            <w:r w:rsidRPr="004A4ECA">
              <w:rPr>
                <w:rFonts w:ascii="Arial" w:hAnsi="Arial" w:cs="Arial"/>
                <w:sz w:val="20"/>
                <w:szCs w:val="20"/>
              </w:rPr>
              <w:t xml:space="preserve">piano </w:t>
            </w:r>
            <w:r w:rsidRPr="004A4ECA">
              <w:rPr>
                <w:rFonts w:ascii="Arial" w:hAnsi="Arial" w:cs="Arial"/>
                <w:i/>
                <w:color w:val="808080"/>
                <w:sz w:val="20"/>
                <w:szCs w:val="20"/>
              </w:rPr>
              <w:t xml:space="preserve">_____ </w:t>
            </w:r>
            <w:r w:rsidRPr="004A4ECA">
              <w:rPr>
                <w:rFonts w:ascii="Arial" w:hAnsi="Arial" w:cs="Arial"/>
                <w:sz w:val="20"/>
                <w:szCs w:val="20"/>
              </w:rPr>
              <w:t xml:space="preserve">interno </w:t>
            </w:r>
            <w:r w:rsidRPr="004A4ECA">
              <w:rPr>
                <w:rFonts w:ascii="Arial" w:hAnsi="Arial" w:cs="Arial"/>
                <w:i/>
                <w:color w:val="808080"/>
                <w:sz w:val="20"/>
                <w:szCs w:val="20"/>
              </w:rPr>
              <w:t xml:space="preserve">_____ </w:t>
            </w:r>
            <w:r w:rsidRPr="004A4ECA">
              <w:rPr>
                <w:rFonts w:ascii="Arial" w:hAnsi="Arial" w:cs="Arial"/>
                <w:sz w:val="20"/>
                <w:szCs w:val="20"/>
              </w:rPr>
              <w:t xml:space="preserve">C.A.P. </w:t>
            </w:r>
            <w:r w:rsidRPr="004A4ECA">
              <w:rPr>
                <w:rFonts w:ascii="Arial" w:hAnsi="Arial" w:cs="Arial"/>
                <w:i/>
                <w:color w:val="808080"/>
                <w:sz w:val="20"/>
                <w:szCs w:val="20"/>
              </w:rPr>
              <w:t xml:space="preserve">|__|__|__|__|__| </w:t>
            </w:r>
            <w:r w:rsidRPr="004A4ECA">
              <w:rPr>
                <w:rFonts w:ascii="Arial" w:hAnsi="Arial" w:cs="Arial"/>
                <w:sz w:val="20"/>
                <w:szCs w:val="20"/>
              </w:rPr>
              <w:t xml:space="preserve">censito al catasto     </w:t>
            </w:r>
            <w:r w:rsidRPr="004A4ECA">
              <w:rPr>
                <w:rFonts w:ascii="Arial" w:hAnsi="Arial" w:cs="Arial"/>
                <w:sz w:val="20"/>
                <w:szCs w:val="20"/>
              </w:rPr>
              <w:sym w:font="Wingdings" w:char="F0A8"/>
            </w:r>
            <w:r w:rsidRPr="004A4ECA">
              <w:rPr>
                <w:rFonts w:ascii="Arial" w:hAnsi="Arial" w:cs="Arial"/>
                <w:sz w:val="20"/>
                <w:szCs w:val="20"/>
              </w:rPr>
              <w:t xml:space="preserve"> fabbricati   </w:t>
            </w:r>
            <w:r w:rsidRPr="004A4ECA">
              <w:rPr>
                <w:rFonts w:ascii="Arial" w:hAnsi="Arial" w:cs="Arial"/>
                <w:sz w:val="20"/>
                <w:szCs w:val="20"/>
              </w:rPr>
              <w:sym w:font="Wingdings" w:char="F0A8"/>
            </w:r>
            <w:r w:rsidRPr="004A4ECA">
              <w:rPr>
                <w:rFonts w:ascii="Arial" w:hAnsi="Arial" w:cs="Arial"/>
                <w:sz w:val="20"/>
                <w:szCs w:val="20"/>
              </w:rPr>
              <w:t xml:space="preserve"> terreni </w:t>
            </w:r>
          </w:p>
          <w:p w:rsidR="0020186E" w:rsidRPr="004A4ECA" w:rsidRDefault="0020186E" w:rsidP="00B20FC0">
            <w:pPr>
              <w:spacing w:line="480" w:lineRule="auto"/>
              <w:rPr>
                <w:rFonts w:ascii="Arial" w:hAnsi="Arial" w:cs="Arial"/>
                <w:sz w:val="20"/>
                <w:szCs w:val="20"/>
              </w:rPr>
            </w:pPr>
            <w:r w:rsidRPr="004A4ECA">
              <w:rPr>
                <w:rFonts w:ascii="Arial" w:hAnsi="Arial" w:cs="Arial"/>
                <w:sz w:val="20"/>
                <w:szCs w:val="20"/>
              </w:rPr>
              <w:t xml:space="preserve">foglio n. </w:t>
            </w:r>
            <w:r w:rsidRPr="004A4ECA">
              <w:rPr>
                <w:rFonts w:ascii="Arial" w:hAnsi="Arial" w:cs="Arial"/>
                <w:i/>
                <w:color w:val="808080"/>
                <w:sz w:val="20"/>
                <w:szCs w:val="20"/>
              </w:rPr>
              <w:t xml:space="preserve">______ </w:t>
            </w:r>
            <w:r w:rsidRPr="004A4ECA">
              <w:rPr>
                <w:rFonts w:ascii="Arial" w:hAnsi="Arial" w:cs="Arial"/>
                <w:sz w:val="20"/>
                <w:szCs w:val="20"/>
              </w:rPr>
              <w:t xml:space="preserve">map. </w:t>
            </w:r>
            <w:r w:rsidRPr="004A4ECA">
              <w:rPr>
                <w:rFonts w:ascii="Arial" w:hAnsi="Arial" w:cs="Arial"/>
                <w:i/>
                <w:color w:val="808080"/>
                <w:sz w:val="20"/>
                <w:szCs w:val="20"/>
              </w:rPr>
              <w:t xml:space="preserve">_____ (se presenti) </w:t>
            </w:r>
            <w:r w:rsidRPr="004A4ECA">
              <w:rPr>
                <w:rFonts w:ascii="Arial" w:hAnsi="Arial" w:cs="Arial"/>
                <w:sz w:val="20"/>
                <w:szCs w:val="20"/>
              </w:rPr>
              <w:t xml:space="preserve">sub. </w:t>
            </w:r>
            <w:r w:rsidRPr="004A4ECA">
              <w:rPr>
                <w:rFonts w:ascii="Arial" w:hAnsi="Arial" w:cs="Arial"/>
                <w:i/>
                <w:color w:val="808080"/>
                <w:sz w:val="20"/>
                <w:szCs w:val="20"/>
              </w:rPr>
              <w:t xml:space="preserve">____ </w:t>
            </w:r>
            <w:r w:rsidRPr="004A4ECA">
              <w:rPr>
                <w:rFonts w:ascii="Arial" w:hAnsi="Arial" w:cs="Arial"/>
                <w:sz w:val="20"/>
                <w:szCs w:val="20"/>
              </w:rPr>
              <w:t xml:space="preserve">sez. </w:t>
            </w:r>
            <w:r w:rsidRPr="004A4ECA">
              <w:rPr>
                <w:rFonts w:ascii="Arial" w:hAnsi="Arial" w:cs="Arial"/>
                <w:i/>
                <w:color w:val="808080"/>
                <w:sz w:val="20"/>
                <w:szCs w:val="20"/>
              </w:rPr>
              <w:t xml:space="preserve">____ </w:t>
            </w:r>
            <w:r w:rsidRPr="004A4ECA">
              <w:rPr>
                <w:rFonts w:ascii="Arial" w:hAnsi="Arial" w:cs="Arial"/>
                <w:sz w:val="20"/>
                <w:szCs w:val="20"/>
              </w:rPr>
              <w:t xml:space="preserve">sez. urb. </w:t>
            </w:r>
            <w:r w:rsidRPr="004A4ECA">
              <w:rPr>
                <w:rFonts w:ascii="Arial" w:hAnsi="Arial" w:cs="Arial"/>
                <w:i/>
                <w:color w:val="808080"/>
                <w:sz w:val="20"/>
                <w:szCs w:val="20"/>
              </w:rPr>
              <w:t>______</w:t>
            </w:r>
          </w:p>
          <w:p w:rsidR="0020186E" w:rsidRPr="004A4ECA" w:rsidRDefault="0020186E" w:rsidP="00B20FC0">
            <w:pPr>
              <w:spacing w:line="480" w:lineRule="auto"/>
              <w:rPr>
                <w:rFonts w:ascii="Arial" w:hAnsi="Arial" w:cs="Arial"/>
                <w:i/>
                <w:color w:val="808080"/>
              </w:rPr>
            </w:pPr>
            <w:r w:rsidRPr="004A4ECA">
              <w:rPr>
                <w:rFonts w:ascii="Arial" w:hAnsi="Arial" w:cs="Arial"/>
                <w:sz w:val="20"/>
                <w:szCs w:val="20"/>
              </w:rPr>
              <w:t xml:space="preserve">avente destinazione d’uso  </w:t>
            </w:r>
            <w:r w:rsidRPr="004A4ECA">
              <w:rPr>
                <w:rFonts w:ascii="Arial" w:hAnsi="Arial" w:cs="Arial"/>
                <w:i/>
                <w:color w:val="808080"/>
                <w:sz w:val="20"/>
                <w:szCs w:val="20"/>
              </w:rPr>
              <w:t>________________________________________ (Ad es. residenziale, industriale, commerciale, ecc.)</w:t>
            </w:r>
          </w:p>
        </w:tc>
      </w:tr>
    </w:tbl>
    <w:p w:rsidR="0020186E" w:rsidRDefault="0020186E" w:rsidP="003147D3">
      <w:pPr>
        <w:spacing w:after="120"/>
        <w:rPr>
          <w:rFonts w:ascii="Arial" w:hAnsi="Arial" w:cs="Arial"/>
          <w:b/>
          <w:color w:val="808080"/>
          <w:szCs w:val="18"/>
        </w:rPr>
      </w:pPr>
    </w:p>
    <w:p w:rsidR="003147D3" w:rsidRPr="004A4ECA" w:rsidRDefault="003147D3" w:rsidP="003147D3">
      <w:pPr>
        <w:spacing w:after="120"/>
        <w:rPr>
          <w:rFonts w:ascii="Arial" w:hAnsi="Arial" w:cs="Arial"/>
          <w:b/>
          <w:color w:val="808080"/>
          <w:szCs w:val="18"/>
        </w:rPr>
      </w:pPr>
    </w:p>
    <w:p w:rsidR="0020186E" w:rsidRPr="004A4ECA" w:rsidRDefault="0020186E" w:rsidP="0020186E">
      <w:pPr>
        <w:spacing w:after="120"/>
        <w:rPr>
          <w:rFonts w:ascii="Arial" w:hAnsi="Arial" w:cs="Arial"/>
          <w:b/>
          <w:color w:val="808080"/>
          <w:szCs w:val="18"/>
        </w:rPr>
      </w:pPr>
      <w:r w:rsidRPr="004A4ECA">
        <w:rPr>
          <w:rFonts w:ascii="Arial" w:hAnsi="Arial" w:cs="Arial"/>
          <w:b/>
          <w:color w:val="808080"/>
          <w:szCs w:val="18"/>
        </w:rPr>
        <w:t>e) Altre comunicazioni, segnalazioni e asseverazioni eventualmente necessarie alla realizzazione delle opere presentate contestualmente alla comunicazione di inizio lavori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20186E" w:rsidRPr="004A4ECA" w:rsidTr="005736A2">
        <w:trPr>
          <w:trHeight w:val="2560"/>
        </w:trPr>
        <w:tc>
          <w:tcPr>
            <w:tcW w:w="9889" w:type="dxa"/>
          </w:tcPr>
          <w:p w:rsidR="0020186E" w:rsidRPr="004A4ECA" w:rsidRDefault="0020186E" w:rsidP="00B20FC0">
            <w:pPr>
              <w:ind w:left="720"/>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4A0" w:firstRow="1" w:lastRow="0" w:firstColumn="1" w:lastColumn="0" w:noHBand="0" w:noVBand="1"/>
            </w:tblPr>
            <w:tblGrid>
              <w:gridCol w:w="5396"/>
              <w:gridCol w:w="3633"/>
            </w:tblGrid>
            <w:tr w:rsidR="0020186E" w:rsidRPr="004A4ECA" w:rsidTr="00B20FC0">
              <w:trPr>
                <w:trHeight w:val="467"/>
                <w:jc w:val="center"/>
              </w:trPr>
              <w:tc>
                <w:tcPr>
                  <w:tcW w:w="5396" w:type="dxa"/>
                  <w:tcBorders>
                    <w:top w:val="single" w:sz="4" w:space="0" w:color="808080"/>
                    <w:bottom w:val="single" w:sz="4" w:space="0" w:color="BFBFBF"/>
                  </w:tcBorders>
                  <w:shd w:val="pct12" w:color="auto" w:fill="auto"/>
                  <w:vAlign w:val="center"/>
                </w:tcPr>
                <w:p w:rsidR="0020186E" w:rsidRPr="004A4ECA" w:rsidRDefault="0020186E" w:rsidP="00B20FC0">
                  <w:pPr>
                    <w:contextualSpacing/>
                    <w:jc w:val="center"/>
                    <w:rPr>
                      <w:rFonts w:ascii="Arial" w:hAnsi="Arial" w:cs="Arial"/>
                      <w:b/>
                      <w:szCs w:val="18"/>
                    </w:rPr>
                  </w:pPr>
                  <w:r w:rsidRPr="004A4ECA">
                    <w:rPr>
                      <w:rFonts w:ascii="Arial" w:hAnsi="Arial" w:cs="Arial"/>
                      <w:b/>
                      <w:szCs w:val="18"/>
                    </w:rPr>
                    <w:t>Comunicazioni, segnalazioni etc.</w:t>
                  </w:r>
                </w:p>
              </w:tc>
              <w:tc>
                <w:tcPr>
                  <w:tcW w:w="3633" w:type="dxa"/>
                  <w:tcBorders>
                    <w:top w:val="single" w:sz="4" w:space="0" w:color="808080"/>
                    <w:bottom w:val="single" w:sz="4" w:space="0" w:color="BFBFBF"/>
                  </w:tcBorders>
                  <w:shd w:val="pct12" w:color="auto" w:fill="auto"/>
                  <w:vAlign w:val="center"/>
                </w:tcPr>
                <w:p w:rsidR="0020186E" w:rsidRPr="004A4ECA" w:rsidRDefault="0020186E" w:rsidP="00B20FC0">
                  <w:pPr>
                    <w:contextualSpacing/>
                    <w:jc w:val="center"/>
                    <w:rPr>
                      <w:rFonts w:ascii="Arial" w:hAnsi="Arial" w:cs="Arial"/>
                      <w:b/>
                      <w:szCs w:val="18"/>
                    </w:rPr>
                  </w:pPr>
                  <w:r w:rsidRPr="004A4ECA">
                    <w:rPr>
                      <w:rFonts w:ascii="Arial" w:hAnsi="Arial" w:cs="Arial"/>
                      <w:b/>
                      <w:szCs w:val="18"/>
                    </w:rPr>
                    <w:t xml:space="preserve">Autorità competente </w:t>
                  </w:r>
                </w:p>
              </w:tc>
            </w:tr>
            <w:tr w:rsidR="0020186E" w:rsidRPr="004A4ECA" w:rsidTr="00B20FC0">
              <w:trPr>
                <w:trHeight w:val="454"/>
                <w:jc w:val="center"/>
              </w:trPr>
              <w:tc>
                <w:tcPr>
                  <w:tcW w:w="5396" w:type="dxa"/>
                  <w:vAlign w:val="center"/>
                </w:tcPr>
                <w:p w:rsidR="0020186E" w:rsidRPr="004A4ECA" w:rsidRDefault="0020186E" w:rsidP="00B20FC0">
                  <w:pPr>
                    <w:contextualSpacing/>
                    <w:jc w:val="center"/>
                    <w:rPr>
                      <w:rFonts w:ascii="Arial" w:hAnsi="Arial" w:cs="Arial"/>
                      <w:i/>
                      <w:color w:val="595959"/>
                      <w:szCs w:val="18"/>
                    </w:rPr>
                  </w:pPr>
                </w:p>
              </w:tc>
              <w:tc>
                <w:tcPr>
                  <w:tcW w:w="3633" w:type="dxa"/>
                  <w:vAlign w:val="center"/>
                </w:tcPr>
                <w:p w:rsidR="0020186E" w:rsidRPr="004A4ECA" w:rsidRDefault="0020186E" w:rsidP="00B20FC0">
                  <w:pPr>
                    <w:contextualSpacing/>
                    <w:jc w:val="center"/>
                    <w:rPr>
                      <w:rFonts w:ascii="Arial" w:hAnsi="Arial" w:cs="Arial"/>
                      <w:szCs w:val="18"/>
                    </w:rPr>
                  </w:pPr>
                </w:p>
              </w:tc>
            </w:tr>
            <w:tr w:rsidR="0020186E" w:rsidRPr="004A4ECA" w:rsidTr="00B20FC0">
              <w:trPr>
                <w:trHeight w:val="454"/>
                <w:jc w:val="center"/>
              </w:trPr>
              <w:tc>
                <w:tcPr>
                  <w:tcW w:w="5396" w:type="dxa"/>
                  <w:vAlign w:val="center"/>
                </w:tcPr>
                <w:p w:rsidR="0020186E" w:rsidRPr="004A4ECA" w:rsidRDefault="0020186E" w:rsidP="00B20FC0">
                  <w:pPr>
                    <w:contextualSpacing/>
                    <w:jc w:val="center"/>
                    <w:rPr>
                      <w:rFonts w:ascii="Arial" w:hAnsi="Arial" w:cs="Arial"/>
                      <w:szCs w:val="18"/>
                    </w:rPr>
                  </w:pPr>
                </w:p>
              </w:tc>
              <w:tc>
                <w:tcPr>
                  <w:tcW w:w="3633" w:type="dxa"/>
                  <w:vAlign w:val="center"/>
                </w:tcPr>
                <w:p w:rsidR="0020186E" w:rsidRPr="004A4ECA" w:rsidRDefault="0020186E" w:rsidP="00B20FC0">
                  <w:pPr>
                    <w:contextualSpacing/>
                    <w:jc w:val="center"/>
                    <w:rPr>
                      <w:rFonts w:ascii="Arial" w:hAnsi="Arial" w:cs="Arial"/>
                      <w:szCs w:val="18"/>
                    </w:rPr>
                  </w:pPr>
                </w:p>
              </w:tc>
            </w:tr>
          </w:tbl>
          <w:p w:rsidR="0020186E" w:rsidRPr="004A4ECA" w:rsidRDefault="0020186E" w:rsidP="00B20FC0">
            <w:pPr>
              <w:spacing w:after="120"/>
              <w:contextualSpacing/>
              <w:rPr>
                <w:rFonts w:ascii="Arial" w:hAnsi="Arial" w:cs="Arial"/>
                <w:szCs w:val="18"/>
              </w:rPr>
            </w:pPr>
          </w:p>
        </w:tc>
      </w:tr>
    </w:tbl>
    <w:p w:rsidR="0020186E" w:rsidRPr="004A4ECA" w:rsidRDefault="0020186E" w:rsidP="0020186E">
      <w:pPr>
        <w:rPr>
          <w:rFonts w:ascii="Arial" w:hAnsi="Arial" w:cs="Arial"/>
          <w:b/>
          <w:szCs w:val="18"/>
        </w:rPr>
      </w:pPr>
    </w:p>
    <w:p w:rsidR="0087082D" w:rsidRPr="004A4ECA" w:rsidRDefault="0087082D" w:rsidP="0020186E">
      <w:pPr>
        <w:rPr>
          <w:rFonts w:ascii="Arial" w:hAnsi="Arial" w:cs="Arial"/>
          <w:b/>
          <w:szCs w:val="18"/>
        </w:rPr>
      </w:pPr>
    </w:p>
    <w:p w:rsidR="0020186E" w:rsidRPr="00524B4D" w:rsidRDefault="0020186E" w:rsidP="00524B4D">
      <w:pPr>
        <w:numPr>
          <w:ilvl w:val="0"/>
          <w:numId w:val="108"/>
        </w:numPr>
        <w:jc w:val="both"/>
        <w:rPr>
          <w:rFonts w:ascii="Arial" w:hAnsi="Arial" w:cs="Arial"/>
          <w:b/>
          <w:color w:val="808080"/>
          <w:szCs w:val="18"/>
        </w:rPr>
      </w:pPr>
      <w:r w:rsidRPr="004A4ECA">
        <w:rPr>
          <w:rFonts w:ascii="Arial" w:hAnsi="Arial" w:cs="Arial"/>
          <w:b/>
          <w:color w:val="808080"/>
          <w:szCs w:val="18"/>
        </w:rPr>
        <w:t>Impresa esecutrice dei lavori</w:t>
      </w:r>
      <w:r w:rsidRPr="004A4ECA">
        <w:rPr>
          <w:rFonts w:ascii="Arial" w:hAnsi="Arial" w:cs="Arial"/>
          <w:b/>
          <w:color w:val="808080"/>
          <w:szCs w:val="18"/>
        </w:rPr>
        <w:tab/>
      </w:r>
      <w:r w:rsidRPr="004A4ECA">
        <w:rPr>
          <w:rFonts w:ascii="Arial" w:hAnsi="Arial" w:cs="Arial"/>
          <w:b/>
          <w:color w:val="808080"/>
          <w:szCs w:val="18"/>
        </w:rPr>
        <w:tab/>
      </w:r>
      <w:r w:rsidRPr="004A4ECA">
        <w:rPr>
          <w:rFonts w:ascii="Arial" w:hAnsi="Arial" w:cs="Arial"/>
          <w:b/>
          <w:color w:val="808080"/>
          <w:szCs w:val="18"/>
        </w:rPr>
        <w:tab/>
      </w:r>
      <w:r w:rsidRPr="004A4ECA">
        <w:rPr>
          <w:rFonts w:ascii="Arial" w:hAnsi="Arial" w:cs="Arial"/>
          <w:b/>
          <w:color w:val="808080"/>
          <w:szCs w:val="18"/>
        </w:rPr>
        <w:tab/>
      </w:r>
      <w:r w:rsidRPr="004A4ECA">
        <w:rPr>
          <w:rFonts w:ascii="Arial" w:hAnsi="Arial" w:cs="Arial"/>
          <w:b/>
          <w:color w:val="808080"/>
          <w:szCs w:val="18"/>
        </w:rPr>
        <w:tab/>
      </w:r>
      <w:r w:rsidRPr="004A4ECA">
        <w:rPr>
          <w:rFonts w:ascii="Arial" w:hAnsi="Arial" w:cs="Arial"/>
          <w:b/>
          <w:color w:val="808080"/>
          <w:szCs w:val="18"/>
        </w:rPr>
        <w:tab/>
      </w:r>
      <w:r w:rsidRPr="004A4ECA">
        <w:rPr>
          <w:rFonts w:ascii="Arial" w:hAnsi="Arial" w:cs="Arial"/>
          <w:b/>
          <w:color w:val="808080"/>
          <w:szCs w:val="18"/>
        </w:rPr>
        <w:tab/>
      </w:r>
      <w:r w:rsidRPr="004A4ECA">
        <w:rPr>
          <w:rFonts w:ascii="Arial" w:hAnsi="Arial" w:cs="Arial"/>
          <w:b/>
          <w:color w:val="808080"/>
          <w:szCs w:val="18"/>
        </w:rPr>
        <w:tab/>
      </w:r>
    </w:p>
    <w:tbl>
      <w:tblPr>
        <w:tblW w:w="988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889"/>
      </w:tblGrid>
      <w:tr w:rsidR="0020186E" w:rsidRPr="004A4ECA" w:rsidTr="005736A2">
        <w:trPr>
          <w:trHeight w:val="493"/>
        </w:trPr>
        <w:tc>
          <w:tcPr>
            <w:tcW w:w="9889" w:type="dxa"/>
            <w:vAlign w:val="bottom"/>
          </w:tcPr>
          <w:p w:rsidR="0020186E" w:rsidRPr="004A4ECA" w:rsidRDefault="0020186E" w:rsidP="003147D3">
            <w:pPr>
              <w:ind w:left="596" w:hanging="425"/>
              <w:rPr>
                <w:rFonts w:ascii="Arial" w:hAnsi="Arial" w:cs="Arial"/>
                <w:szCs w:val="18"/>
              </w:rPr>
            </w:pPr>
          </w:p>
          <w:p w:rsidR="0020186E" w:rsidRDefault="0020186E" w:rsidP="003147D3">
            <w:pPr>
              <w:ind w:left="596" w:hanging="425"/>
              <w:jc w:val="both"/>
              <w:rPr>
                <w:rFonts w:ascii="Arial" w:hAnsi="Arial" w:cs="Arial"/>
                <w:sz w:val="20"/>
                <w:szCs w:val="20"/>
              </w:rPr>
            </w:pPr>
            <w:r w:rsidRPr="003147D3">
              <w:rPr>
                <w:rFonts w:ascii="Arial" w:hAnsi="Arial" w:cs="Arial"/>
                <w:sz w:val="20"/>
                <w:szCs w:val="20"/>
              </w:rPr>
              <w:sym w:font="Wingdings" w:char="F0A8"/>
            </w:r>
            <w:r w:rsidRPr="003147D3">
              <w:rPr>
                <w:rFonts w:ascii="Arial" w:hAnsi="Arial" w:cs="Arial"/>
                <w:sz w:val="20"/>
                <w:szCs w:val="20"/>
              </w:rPr>
              <w:tab/>
              <w:t>che i lavori sono/saranno eseguiti dalla impresa/e indicata/e alla sezione 3 dell’allegato “Soggetti coinvolti”</w:t>
            </w:r>
          </w:p>
          <w:p w:rsidR="003147D3" w:rsidRPr="003147D3" w:rsidRDefault="003147D3" w:rsidP="003147D3">
            <w:pPr>
              <w:ind w:left="596" w:hanging="425"/>
              <w:jc w:val="both"/>
              <w:rPr>
                <w:rFonts w:ascii="Arial" w:hAnsi="Arial" w:cs="Arial"/>
                <w:sz w:val="20"/>
                <w:szCs w:val="20"/>
              </w:rPr>
            </w:pPr>
          </w:p>
          <w:p w:rsidR="0020186E" w:rsidRPr="003147D3" w:rsidRDefault="0020186E" w:rsidP="003147D3">
            <w:pPr>
              <w:ind w:left="596" w:hanging="425"/>
              <w:jc w:val="both"/>
              <w:rPr>
                <w:rFonts w:ascii="Arial" w:hAnsi="Arial" w:cs="Arial"/>
                <w:sz w:val="20"/>
                <w:szCs w:val="20"/>
              </w:rPr>
            </w:pPr>
            <w:r w:rsidRPr="003147D3">
              <w:rPr>
                <w:rFonts w:ascii="Arial" w:hAnsi="Arial" w:cs="Arial"/>
                <w:sz w:val="20"/>
                <w:szCs w:val="20"/>
              </w:rPr>
              <w:sym w:font="Wingdings" w:char="F0A8"/>
            </w:r>
            <w:r w:rsidRPr="003147D3">
              <w:rPr>
                <w:rFonts w:ascii="Arial" w:hAnsi="Arial" w:cs="Arial"/>
                <w:sz w:val="20"/>
                <w:szCs w:val="20"/>
              </w:rPr>
              <w:tab/>
              <w:t>che, in quanto opere di modesta entità che non interessano le specifiche normative di settore, i lavori saranno eseguiti in prima persona, senza alcun</w:t>
            </w:r>
            <w:r w:rsidR="005736A2" w:rsidRPr="003147D3">
              <w:rPr>
                <w:rFonts w:ascii="Arial" w:hAnsi="Arial" w:cs="Arial"/>
                <w:sz w:val="20"/>
                <w:szCs w:val="20"/>
              </w:rPr>
              <w:t xml:space="preserve"> affidamento a ditte esterne </w:t>
            </w:r>
          </w:p>
          <w:p w:rsidR="0020186E" w:rsidRPr="004A4ECA" w:rsidRDefault="0020186E" w:rsidP="00B20FC0">
            <w:pPr>
              <w:ind w:left="720"/>
              <w:rPr>
                <w:rFonts w:ascii="Arial" w:hAnsi="Arial" w:cs="Arial"/>
                <w:szCs w:val="18"/>
              </w:rPr>
            </w:pPr>
          </w:p>
        </w:tc>
      </w:tr>
    </w:tbl>
    <w:p w:rsidR="0087082D" w:rsidRPr="004A4ECA" w:rsidRDefault="0087082D" w:rsidP="0020186E">
      <w:pPr>
        <w:rPr>
          <w:rFonts w:ascii="Arial" w:hAnsi="Arial" w:cs="Arial"/>
          <w:b/>
          <w:szCs w:val="18"/>
        </w:rPr>
      </w:pPr>
    </w:p>
    <w:p w:rsidR="00524B4D" w:rsidRDefault="00524B4D">
      <w:pPr>
        <w:spacing w:after="200" w:line="276" w:lineRule="auto"/>
        <w:rPr>
          <w:rFonts w:ascii="Arial" w:hAnsi="Arial" w:cs="Arial"/>
          <w:b/>
          <w:szCs w:val="18"/>
        </w:rPr>
      </w:pPr>
      <w:r>
        <w:rPr>
          <w:rFonts w:ascii="Arial" w:hAnsi="Arial" w:cs="Arial"/>
          <w:b/>
          <w:szCs w:val="18"/>
        </w:rPr>
        <w:br w:type="page"/>
      </w:r>
    </w:p>
    <w:p w:rsidR="0020186E" w:rsidRPr="00524B4D" w:rsidRDefault="0020186E" w:rsidP="00524B4D">
      <w:pPr>
        <w:numPr>
          <w:ilvl w:val="0"/>
          <w:numId w:val="108"/>
        </w:numPr>
        <w:ind w:left="284" w:hanging="284"/>
        <w:jc w:val="both"/>
        <w:rPr>
          <w:rFonts w:ascii="Arial" w:hAnsi="Arial" w:cs="Arial"/>
          <w:b/>
          <w:szCs w:val="18"/>
        </w:rPr>
      </w:pPr>
      <w:r w:rsidRPr="004A4ECA">
        <w:rPr>
          <w:rFonts w:ascii="Arial" w:hAnsi="Arial" w:cs="Arial"/>
          <w:b/>
          <w:color w:val="808080"/>
          <w:szCs w:val="18"/>
        </w:rPr>
        <w:lastRenderedPageBreak/>
        <w:t xml:space="preserve">Rispetto degli obblighi in materia di salute e sicurezza nei luoghi di lavoro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20186E" w:rsidRPr="004A4ECA" w:rsidTr="002C3790">
        <w:tc>
          <w:tcPr>
            <w:tcW w:w="9889" w:type="dxa"/>
          </w:tcPr>
          <w:p w:rsidR="0020186E" w:rsidRPr="004A4ECA" w:rsidRDefault="0020186E" w:rsidP="00B20FC0"/>
          <w:p w:rsidR="0020186E" w:rsidRPr="004A4ECA" w:rsidRDefault="0020186E" w:rsidP="00B20FC0">
            <w:pPr>
              <w:rPr>
                <w:rFonts w:ascii="Arial" w:eastAsia="Calibri" w:hAnsi="Arial" w:cs="Arial"/>
                <w:b/>
                <w:bCs/>
                <w:sz w:val="20"/>
                <w:szCs w:val="20"/>
              </w:rPr>
            </w:pPr>
            <w:r w:rsidRPr="004A4ECA">
              <w:rPr>
                <w:rFonts w:ascii="Arial" w:eastAsia="Calibri" w:hAnsi="Arial" w:cs="Arial"/>
                <w:b/>
                <w:bCs/>
                <w:sz w:val="20"/>
                <w:szCs w:val="20"/>
              </w:rPr>
              <w:t>che l’intervento</w:t>
            </w:r>
          </w:p>
          <w:p w:rsidR="0020186E" w:rsidRPr="004A4ECA" w:rsidRDefault="0020186E" w:rsidP="00B20FC0">
            <w:pPr>
              <w:rPr>
                <w:rFonts w:ascii="Arial" w:eastAsia="Calibri" w:hAnsi="Arial" w:cs="Arial"/>
                <w:b/>
                <w:bCs/>
                <w:sz w:val="20"/>
                <w:szCs w:val="20"/>
              </w:rPr>
            </w:pPr>
          </w:p>
          <w:p w:rsidR="0020186E" w:rsidRPr="004A4ECA" w:rsidRDefault="0020186E" w:rsidP="00044183">
            <w:pPr>
              <w:ind w:left="851" w:hanging="284"/>
              <w:rPr>
                <w:rFonts w:ascii="Arial" w:eastAsia="Calibri" w:hAnsi="Arial" w:cs="Arial"/>
                <w:b/>
                <w:bCs/>
                <w:sz w:val="20"/>
                <w:szCs w:val="20"/>
              </w:rPr>
            </w:pPr>
            <w:r w:rsidRPr="004A4ECA">
              <w:rPr>
                <w:rFonts w:ascii="Wingdings" w:eastAsia="Calibri" w:hAnsi="Wingdings"/>
                <w:sz w:val="20"/>
                <w:szCs w:val="20"/>
              </w:rPr>
              <w:t></w:t>
            </w:r>
            <w:r w:rsidR="00044183">
              <w:rPr>
                <w:rFonts w:ascii="Arial" w:eastAsia="Calibri" w:hAnsi="Arial" w:cs="Arial"/>
                <w:sz w:val="20"/>
                <w:szCs w:val="20"/>
              </w:rPr>
              <w:t xml:space="preserve"> </w:t>
            </w:r>
            <w:r w:rsidRPr="004A4ECA">
              <w:rPr>
                <w:rFonts w:ascii="Arial" w:eastAsia="Calibri" w:hAnsi="Arial" w:cs="Arial"/>
                <w:b/>
                <w:bCs/>
                <w:sz w:val="20"/>
                <w:szCs w:val="20"/>
              </w:rPr>
              <w:t xml:space="preserve">non ricade </w:t>
            </w:r>
            <w:r w:rsidRPr="004A4ECA">
              <w:rPr>
                <w:rFonts w:ascii="Arial" w:eastAsia="Calibri" w:hAnsi="Arial" w:cs="Arial"/>
                <w:sz w:val="20"/>
                <w:szCs w:val="20"/>
              </w:rPr>
              <w:t>nell’ambito di applicazione delle norme in materia di salute e sicurezza nei luoghi di lavoro (d.lgs. n. 81/2008)</w:t>
            </w:r>
          </w:p>
          <w:p w:rsidR="0020186E" w:rsidRPr="004A4ECA" w:rsidRDefault="0020186E" w:rsidP="00044183">
            <w:pPr>
              <w:ind w:left="851" w:hanging="284"/>
              <w:rPr>
                <w:rFonts w:ascii="Arial" w:eastAsia="Calibri" w:hAnsi="Arial" w:cs="Arial"/>
                <w:b/>
                <w:bCs/>
                <w:sz w:val="20"/>
                <w:szCs w:val="20"/>
              </w:rPr>
            </w:pPr>
          </w:p>
          <w:p w:rsidR="0020186E" w:rsidRPr="004A4ECA" w:rsidRDefault="0020186E" w:rsidP="00044183">
            <w:pPr>
              <w:ind w:left="851" w:hanging="284"/>
              <w:rPr>
                <w:rFonts w:ascii="Arial" w:eastAsia="Calibri" w:hAnsi="Arial" w:cs="Arial"/>
                <w:sz w:val="20"/>
                <w:szCs w:val="20"/>
              </w:rPr>
            </w:pPr>
            <w:r w:rsidRPr="004A4ECA">
              <w:rPr>
                <w:rFonts w:ascii="Wingdings" w:eastAsia="Calibri" w:hAnsi="Wingdings"/>
                <w:sz w:val="20"/>
                <w:szCs w:val="20"/>
              </w:rPr>
              <w:t></w:t>
            </w:r>
            <w:r w:rsidRPr="004A4ECA">
              <w:rPr>
                <w:rFonts w:ascii="Arial" w:eastAsia="Calibri" w:hAnsi="Arial" w:cs="Arial"/>
                <w:sz w:val="20"/>
                <w:szCs w:val="20"/>
              </w:rPr>
              <w:t xml:space="preserve"> </w:t>
            </w:r>
            <w:r w:rsidRPr="004A4ECA">
              <w:rPr>
                <w:rFonts w:ascii="Arial" w:eastAsia="Calibri" w:hAnsi="Arial" w:cs="Arial"/>
                <w:b/>
                <w:bCs/>
                <w:sz w:val="20"/>
                <w:szCs w:val="20"/>
              </w:rPr>
              <w:t>ricade</w:t>
            </w:r>
            <w:r w:rsidRPr="004A4ECA">
              <w:rPr>
                <w:rFonts w:ascii="Arial" w:eastAsia="Calibri" w:hAnsi="Arial" w:cs="Arial"/>
                <w:sz w:val="20"/>
                <w:szCs w:val="20"/>
              </w:rPr>
              <w:t xml:space="preserve"> nell’ambito di applicazione delle norme in materia di salute e sicurezza nei luoghi di lavoro (d.lgs. n. 81/2008) e pertanto:</w:t>
            </w:r>
          </w:p>
          <w:p w:rsidR="0020186E" w:rsidRPr="004A4ECA" w:rsidRDefault="0020186E" w:rsidP="00B20FC0">
            <w:pPr>
              <w:ind w:left="2124"/>
              <w:rPr>
                <w:rFonts w:ascii="Arial" w:eastAsia="Calibri" w:hAnsi="Arial" w:cs="Arial"/>
                <w:b/>
                <w:bCs/>
                <w:sz w:val="20"/>
                <w:szCs w:val="20"/>
              </w:rPr>
            </w:pPr>
          </w:p>
          <w:p w:rsidR="0020186E" w:rsidRPr="004A4ECA" w:rsidRDefault="0020186E" w:rsidP="00B20FC0">
            <w:pPr>
              <w:spacing w:after="240"/>
              <w:ind w:left="1843"/>
              <w:rPr>
                <w:rFonts w:ascii="Arial" w:eastAsia="Calibri" w:hAnsi="Arial" w:cs="Arial"/>
                <w:sz w:val="20"/>
                <w:szCs w:val="20"/>
              </w:rPr>
            </w:pPr>
            <w:r w:rsidRPr="004A4ECA">
              <w:rPr>
                <w:rFonts w:ascii="Arial" w:eastAsia="Calibri" w:hAnsi="Arial" w:cs="Arial"/>
                <w:sz w:val="20"/>
                <w:szCs w:val="20"/>
              </w:rPr>
              <w:t>relativamente alla documenta</w:t>
            </w:r>
            <w:r w:rsidR="00044183">
              <w:rPr>
                <w:rFonts w:ascii="Arial" w:eastAsia="Calibri" w:hAnsi="Arial" w:cs="Arial"/>
                <w:sz w:val="20"/>
                <w:szCs w:val="20"/>
              </w:rPr>
              <w:t>zione delle imprese esecutrici</w:t>
            </w:r>
            <w:r w:rsidRPr="004A4ECA">
              <w:rPr>
                <w:rFonts w:ascii="Arial" w:eastAsia="Calibri" w:hAnsi="Arial" w:cs="Arial"/>
                <w:sz w:val="20"/>
                <w:szCs w:val="20"/>
              </w:rPr>
              <w:t xml:space="preserve"> </w:t>
            </w:r>
          </w:p>
          <w:p w:rsidR="0020186E" w:rsidRPr="004A4ECA" w:rsidRDefault="0020186E" w:rsidP="00B20FC0">
            <w:pPr>
              <w:ind w:left="3119"/>
              <w:rPr>
                <w:rFonts w:ascii="Arial" w:eastAsia="Calibri" w:hAnsi="Arial" w:cs="Arial"/>
                <w:sz w:val="20"/>
                <w:szCs w:val="20"/>
              </w:rPr>
            </w:pPr>
            <w:r w:rsidRPr="004A4ECA">
              <w:rPr>
                <w:rFonts w:ascii="Wingdings" w:eastAsia="Calibri" w:hAnsi="Wingdings"/>
                <w:sz w:val="20"/>
                <w:szCs w:val="20"/>
              </w:rPr>
              <w:t></w:t>
            </w:r>
            <w:r w:rsidRPr="004A4ECA">
              <w:rPr>
                <w:rFonts w:ascii="Arial" w:eastAsia="Calibri" w:hAnsi="Arial" w:cs="Arial"/>
                <w:sz w:val="20"/>
                <w:szCs w:val="20"/>
              </w:rPr>
              <w:t xml:space="preserve"> </w:t>
            </w:r>
            <w:r w:rsidRPr="004A4ECA">
              <w:rPr>
                <w:rFonts w:ascii="Arial" w:eastAsia="Calibri" w:hAnsi="Arial" w:cs="Arial"/>
                <w:b/>
                <w:bCs/>
                <w:sz w:val="20"/>
                <w:szCs w:val="20"/>
              </w:rPr>
              <w:t>dichiara</w:t>
            </w:r>
            <w:r w:rsidRPr="004A4ECA">
              <w:rPr>
                <w:rFonts w:ascii="Arial" w:eastAsia="Calibri" w:hAnsi="Arial" w:cs="Arial"/>
                <w:sz w:val="20"/>
                <w:szCs w:val="20"/>
              </w:rPr>
              <w:t xml:space="preserve"> che l’entità presunta del cantiere è inferiore a 200 uomini-giorno ed i lavori non comportano i rischi particolari di cui all’allegato XI del d.lgs. n. 81/2008 e di aver verificato il certificato di iscrizione alla Camera di commercio, il documento unico di regolarità contributiva, corredato da autocertificazione in ordine al possesso degli altri requisiti previsti dall’allegato XVII del d.lgs. n. 81/2008, e l’autocertificazione relativa al contratto collettivo applicato</w:t>
            </w:r>
          </w:p>
          <w:p w:rsidR="0020186E" w:rsidRPr="004A4ECA" w:rsidRDefault="0020186E" w:rsidP="00B20FC0">
            <w:pPr>
              <w:ind w:left="3119" w:hanging="1134"/>
              <w:rPr>
                <w:rFonts w:ascii="Arial" w:eastAsia="Calibri" w:hAnsi="Arial" w:cs="Arial"/>
                <w:sz w:val="20"/>
                <w:szCs w:val="20"/>
              </w:rPr>
            </w:pPr>
          </w:p>
          <w:p w:rsidR="0020186E" w:rsidRPr="004A4ECA" w:rsidRDefault="0020186E" w:rsidP="00B20FC0">
            <w:pPr>
              <w:ind w:left="3119"/>
              <w:rPr>
                <w:rFonts w:ascii="Arial" w:eastAsia="Calibri" w:hAnsi="Arial" w:cs="Arial"/>
                <w:sz w:val="20"/>
                <w:szCs w:val="20"/>
              </w:rPr>
            </w:pPr>
            <w:r w:rsidRPr="004A4ECA">
              <w:rPr>
                <w:rFonts w:ascii="Wingdings" w:eastAsia="Calibri" w:hAnsi="Wingdings"/>
                <w:sz w:val="20"/>
                <w:szCs w:val="20"/>
              </w:rPr>
              <w:t></w:t>
            </w:r>
            <w:r w:rsidRPr="004A4ECA">
              <w:rPr>
                <w:rFonts w:ascii="Arial" w:eastAsia="Calibri" w:hAnsi="Arial" w:cs="Arial"/>
                <w:sz w:val="20"/>
                <w:szCs w:val="20"/>
              </w:rPr>
              <w:t xml:space="preserve"> </w:t>
            </w:r>
            <w:r w:rsidRPr="004A4ECA">
              <w:rPr>
                <w:rFonts w:ascii="Arial" w:eastAsia="Calibri" w:hAnsi="Arial" w:cs="Arial"/>
                <w:b/>
                <w:bCs/>
                <w:sz w:val="20"/>
                <w:szCs w:val="20"/>
              </w:rPr>
              <w:t>dichiara</w:t>
            </w:r>
            <w:r w:rsidRPr="004A4ECA">
              <w:rPr>
                <w:rFonts w:ascii="Arial" w:eastAsia="Calibri" w:hAnsi="Arial" w:cs="Arial"/>
                <w:sz w:val="20"/>
                <w:szCs w:val="20"/>
              </w:rPr>
              <w:t xml:space="preserve"> di aver verificato la documentazione di cui alle lettere a) e b) dell'art. 90 comma 9 prevista dal d.lgs. n. 81/2008 circa l’idoneità tecnico professionale della/e impresa/e esecutrice/i e dei lavoratori autonomi, l’organico medio annuo distinto per qualifica, gli estremi delle denunce dei lavoratori effettuate all'Istituto nazionale della previdenza sociale (INPS), all'Istituto nazionale assicurazione infortuni sul lavoro (INAIL) e alle casse edili, nonché il contratto collettivo applicato ai lavoratori dipendenti, della/e impresa/e esecutrice/i</w:t>
            </w:r>
          </w:p>
          <w:p w:rsidR="0020186E" w:rsidRPr="004A4ECA" w:rsidRDefault="0020186E" w:rsidP="00B20FC0">
            <w:pPr>
              <w:rPr>
                <w:rFonts w:ascii="Arial" w:eastAsia="Calibri" w:hAnsi="Arial" w:cs="Arial"/>
                <w:sz w:val="20"/>
                <w:szCs w:val="20"/>
              </w:rPr>
            </w:pPr>
          </w:p>
          <w:p w:rsidR="0020186E" w:rsidRPr="004A4ECA" w:rsidRDefault="0020186E" w:rsidP="00B20FC0">
            <w:pPr>
              <w:ind w:left="1778"/>
              <w:rPr>
                <w:rFonts w:ascii="Arial" w:eastAsia="Calibri" w:hAnsi="Arial" w:cs="Arial"/>
                <w:sz w:val="20"/>
                <w:szCs w:val="20"/>
              </w:rPr>
            </w:pPr>
          </w:p>
          <w:p w:rsidR="0020186E" w:rsidRPr="004A4ECA" w:rsidRDefault="0020186E" w:rsidP="00B20FC0">
            <w:pPr>
              <w:ind w:left="1776"/>
              <w:rPr>
                <w:rFonts w:ascii="Arial" w:eastAsia="Calibri" w:hAnsi="Arial" w:cs="Arial"/>
                <w:sz w:val="20"/>
                <w:szCs w:val="20"/>
              </w:rPr>
            </w:pPr>
            <w:r w:rsidRPr="004A4ECA">
              <w:rPr>
                <w:rFonts w:ascii="Arial" w:eastAsia="Calibri" w:hAnsi="Arial" w:cs="Arial"/>
                <w:sz w:val="20"/>
                <w:szCs w:val="20"/>
              </w:rPr>
              <w:t xml:space="preserve">relativamente alla </w:t>
            </w:r>
            <w:r w:rsidRPr="004A4ECA">
              <w:rPr>
                <w:rFonts w:ascii="Arial" w:eastAsia="Calibri" w:hAnsi="Arial" w:cs="Arial"/>
                <w:b/>
                <w:bCs/>
                <w:sz w:val="20"/>
                <w:szCs w:val="20"/>
              </w:rPr>
              <w:t>notifica preliminare di cui all’articolo 99</w:t>
            </w:r>
            <w:r w:rsidRPr="004A4ECA">
              <w:rPr>
                <w:rFonts w:ascii="Arial" w:eastAsia="Calibri" w:hAnsi="Arial" w:cs="Arial"/>
                <w:sz w:val="20"/>
                <w:szCs w:val="20"/>
              </w:rPr>
              <w:t xml:space="preserve"> del d.lgs. n. 81/2008</w:t>
            </w:r>
          </w:p>
          <w:p w:rsidR="00044183" w:rsidRDefault="00044183" w:rsidP="00044183">
            <w:pPr>
              <w:ind w:left="3119" w:firstLine="142"/>
              <w:rPr>
                <w:rFonts w:ascii="Arial" w:eastAsia="Calibri" w:hAnsi="Arial" w:cs="Arial"/>
                <w:sz w:val="20"/>
                <w:szCs w:val="20"/>
              </w:rPr>
            </w:pPr>
          </w:p>
          <w:p w:rsidR="0020186E" w:rsidRPr="004A4ECA" w:rsidRDefault="0020186E" w:rsidP="00044183">
            <w:pPr>
              <w:ind w:left="3119" w:firstLine="87"/>
              <w:rPr>
                <w:rFonts w:ascii="Arial" w:eastAsia="Calibri" w:hAnsi="Arial" w:cs="Arial"/>
                <w:sz w:val="20"/>
                <w:szCs w:val="20"/>
              </w:rPr>
            </w:pPr>
            <w:r w:rsidRPr="004A4ECA">
              <w:rPr>
                <w:rFonts w:ascii="Wingdings" w:eastAsia="Calibri" w:hAnsi="Wingdings"/>
                <w:sz w:val="20"/>
                <w:szCs w:val="20"/>
              </w:rPr>
              <w:t></w:t>
            </w:r>
            <w:r w:rsidRPr="004A4ECA">
              <w:rPr>
                <w:rFonts w:ascii="Arial" w:eastAsia="Calibri" w:hAnsi="Arial" w:cs="Arial"/>
                <w:sz w:val="20"/>
                <w:szCs w:val="20"/>
              </w:rPr>
              <w:t xml:space="preserve"> dichiara che l’intervento </w:t>
            </w:r>
            <w:r w:rsidRPr="004A4ECA">
              <w:rPr>
                <w:rFonts w:ascii="Arial" w:eastAsia="Calibri" w:hAnsi="Arial" w:cs="Arial"/>
                <w:b/>
                <w:bCs/>
                <w:sz w:val="20"/>
                <w:szCs w:val="20"/>
              </w:rPr>
              <w:t>non è soggetto</w:t>
            </w:r>
            <w:r w:rsidRPr="004A4ECA">
              <w:rPr>
                <w:rFonts w:ascii="Arial" w:eastAsia="Calibri" w:hAnsi="Arial" w:cs="Arial"/>
                <w:sz w:val="20"/>
                <w:szCs w:val="20"/>
              </w:rPr>
              <w:t xml:space="preserve"> all’invio della notifica</w:t>
            </w:r>
          </w:p>
          <w:p w:rsidR="0020186E" w:rsidRPr="004A4ECA" w:rsidRDefault="0020186E" w:rsidP="00B20FC0">
            <w:pPr>
              <w:ind w:left="3261"/>
              <w:rPr>
                <w:rFonts w:ascii="Arial" w:eastAsia="Calibri" w:hAnsi="Arial" w:cs="Arial"/>
                <w:sz w:val="20"/>
                <w:szCs w:val="20"/>
              </w:rPr>
            </w:pPr>
          </w:p>
          <w:p w:rsidR="0020186E" w:rsidRPr="004A4ECA" w:rsidRDefault="0020186E" w:rsidP="00B20FC0">
            <w:pPr>
              <w:ind w:left="3204"/>
              <w:rPr>
                <w:rFonts w:ascii="Arial" w:eastAsia="Calibri" w:hAnsi="Arial" w:cs="Arial"/>
                <w:sz w:val="20"/>
                <w:szCs w:val="20"/>
              </w:rPr>
            </w:pPr>
            <w:r w:rsidRPr="004A4ECA">
              <w:rPr>
                <w:rFonts w:ascii="Wingdings" w:eastAsia="Calibri" w:hAnsi="Wingdings"/>
                <w:sz w:val="20"/>
                <w:szCs w:val="20"/>
              </w:rPr>
              <w:t></w:t>
            </w:r>
            <w:r w:rsidRPr="004A4ECA">
              <w:rPr>
                <w:rFonts w:ascii="Arial" w:eastAsia="Calibri" w:hAnsi="Arial" w:cs="Arial"/>
                <w:sz w:val="20"/>
                <w:szCs w:val="20"/>
              </w:rPr>
              <w:t xml:space="preserve"> dichiara che l’intervento </w:t>
            </w:r>
            <w:r w:rsidRPr="004A4ECA">
              <w:rPr>
                <w:rFonts w:ascii="Arial" w:eastAsia="Calibri" w:hAnsi="Arial" w:cs="Arial"/>
                <w:b/>
                <w:bCs/>
                <w:sz w:val="20"/>
                <w:szCs w:val="20"/>
              </w:rPr>
              <w:t>è soggetto</w:t>
            </w:r>
            <w:r w:rsidRPr="004A4ECA">
              <w:rPr>
                <w:rFonts w:ascii="Arial" w:eastAsia="Calibri" w:hAnsi="Arial" w:cs="Arial"/>
                <w:sz w:val="20"/>
                <w:szCs w:val="20"/>
              </w:rPr>
              <w:t xml:space="preserve"> all’invio della notifica e </w:t>
            </w:r>
          </w:p>
          <w:p w:rsidR="0020186E" w:rsidRPr="004A4ECA" w:rsidRDefault="0020186E" w:rsidP="00B20FC0">
            <w:pPr>
              <w:ind w:left="2484"/>
              <w:rPr>
                <w:rFonts w:ascii="Arial" w:eastAsia="Calibri" w:hAnsi="Arial" w:cs="Arial"/>
                <w:sz w:val="20"/>
                <w:szCs w:val="20"/>
              </w:rPr>
            </w:pPr>
          </w:p>
          <w:p w:rsidR="0020186E" w:rsidRPr="004A4ECA" w:rsidRDefault="0020186E" w:rsidP="00B20FC0">
            <w:pPr>
              <w:ind w:left="3204"/>
              <w:rPr>
                <w:rFonts w:ascii="Arial" w:eastAsia="Calibri" w:hAnsi="Arial" w:cs="Arial"/>
                <w:sz w:val="20"/>
                <w:szCs w:val="20"/>
              </w:rPr>
            </w:pPr>
            <w:r w:rsidRPr="004A4ECA">
              <w:rPr>
                <w:rFonts w:ascii="Wingdings" w:eastAsia="Calibri" w:hAnsi="Wingdings"/>
                <w:sz w:val="20"/>
                <w:szCs w:val="20"/>
              </w:rPr>
              <w:t></w:t>
            </w:r>
            <w:r w:rsidR="00044183">
              <w:rPr>
                <w:rFonts w:ascii="Arial" w:eastAsia="Calibri" w:hAnsi="Arial" w:cs="Arial"/>
                <w:sz w:val="20"/>
                <w:szCs w:val="20"/>
              </w:rPr>
              <w:t xml:space="preserve"> </w:t>
            </w:r>
            <w:r w:rsidRPr="004A4ECA">
              <w:rPr>
                <w:rFonts w:ascii="Arial" w:eastAsia="Calibri" w:hAnsi="Arial" w:cs="Arial"/>
                <w:b/>
                <w:bCs/>
                <w:sz w:val="20"/>
                <w:szCs w:val="20"/>
              </w:rPr>
              <w:t>allega</w:t>
            </w:r>
            <w:r w:rsidRPr="004A4ECA">
              <w:rPr>
                <w:rFonts w:ascii="Arial" w:eastAsia="Calibri" w:hAnsi="Arial" w:cs="Arial"/>
                <w:sz w:val="20"/>
                <w:szCs w:val="20"/>
              </w:rPr>
              <w:t xml:space="preserve"> alla presente comunicazione la notifica, il cui contenuto sarà riprodotto su apposita tabella, esposta in cantiere per tutta la durata dei lavori, in luogo visibile dall’esterno (*)</w:t>
            </w:r>
          </w:p>
          <w:p w:rsidR="0020186E" w:rsidRPr="004A4ECA" w:rsidRDefault="0020186E" w:rsidP="00B20FC0">
            <w:pPr>
              <w:spacing w:after="120"/>
              <w:rPr>
                <w:rFonts w:ascii="Arial" w:eastAsia="Calibri" w:hAnsi="Arial" w:cs="Arial"/>
                <w:b/>
                <w:bCs/>
                <w:sz w:val="20"/>
                <w:szCs w:val="20"/>
              </w:rPr>
            </w:pPr>
          </w:p>
          <w:p w:rsidR="0020186E" w:rsidRPr="004A4ECA" w:rsidRDefault="0020186E" w:rsidP="00B20FC0">
            <w:pPr>
              <w:rPr>
                <w:rFonts w:ascii="Arial" w:eastAsia="Calibri" w:hAnsi="Arial" w:cs="Arial"/>
                <w:b/>
                <w:bCs/>
                <w:sz w:val="20"/>
                <w:szCs w:val="20"/>
              </w:rPr>
            </w:pPr>
            <w:r w:rsidRPr="004A4ECA">
              <w:rPr>
                <w:rFonts w:ascii="Wingdings" w:eastAsia="Calibri" w:hAnsi="Wingdings"/>
                <w:sz w:val="20"/>
                <w:szCs w:val="20"/>
              </w:rPr>
              <w:t></w:t>
            </w:r>
            <w:r w:rsidR="00044183">
              <w:rPr>
                <w:rFonts w:ascii="Wingdings" w:eastAsia="Calibri" w:hAnsi="Wingdings"/>
                <w:sz w:val="20"/>
                <w:szCs w:val="20"/>
              </w:rPr>
              <w:t></w:t>
            </w:r>
            <w:r w:rsidRPr="004A4ECA">
              <w:rPr>
                <w:rFonts w:ascii="Arial" w:eastAsia="Calibri" w:hAnsi="Arial" w:cs="Arial"/>
                <w:b/>
                <w:bCs/>
                <w:sz w:val="20"/>
                <w:szCs w:val="20"/>
              </w:rPr>
              <w:t>ricade</w:t>
            </w:r>
            <w:r w:rsidRPr="004A4ECA">
              <w:rPr>
                <w:rFonts w:ascii="Arial" w:eastAsia="Calibri" w:hAnsi="Arial" w:cs="Arial"/>
                <w:sz w:val="20"/>
                <w:szCs w:val="20"/>
              </w:rPr>
              <w:t xml:space="preserve"> nell’ambito di applicazione del d.lgs. 81/2008 ma si riserva di presentare le dichiarazioni di cui al presente quadro prima dell’inizio lavori, poiché i dati dell’impresa esecutrice saranno forniti prima dell’inizio lavori </w:t>
            </w:r>
          </w:p>
          <w:p w:rsidR="0020186E" w:rsidRPr="004A4ECA" w:rsidRDefault="0020186E" w:rsidP="00B20FC0">
            <w:pPr>
              <w:rPr>
                <w:rFonts w:ascii="Arial" w:eastAsia="Calibri" w:hAnsi="Arial" w:cs="Arial"/>
                <w:b/>
                <w:bCs/>
                <w:sz w:val="20"/>
                <w:szCs w:val="20"/>
              </w:rPr>
            </w:pPr>
          </w:p>
          <w:p w:rsidR="0020186E" w:rsidRPr="004A4ECA" w:rsidRDefault="0020186E" w:rsidP="00B20FC0">
            <w:pPr>
              <w:spacing w:after="120"/>
              <w:rPr>
                <w:rFonts w:ascii="Arial" w:hAnsi="Arial" w:cs="Arial"/>
                <w:sz w:val="20"/>
                <w:szCs w:val="20"/>
              </w:rPr>
            </w:pPr>
            <w:r w:rsidRPr="004A4ECA">
              <w:rPr>
                <w:rFonts w:ascii="Arial" w:eastAsia="Calibri" w:hAnsi="Arial" w:cs="Arial"/>
                <w:b/>
                <w:bCs/>
                <w:sz w:val="20"/>
                <w:szCs w:val="20"/>
              </w:rPr>
              <w:t xml:space="preserve">di essere a conoscenza </w:t>
            </w:r>
            <w:r w:rsidRPr="004A4ECA">
              <w:rPr>
                <w:rFonts w:ascii="Arial" w:eastAsia="Calibri" w:hAnsi="Arial" w:cs="Arial"/>
                <w:sz w:val="20"/>
                <w:szCs w:val="20"/>
              </w:rPr>
              <w:t>che l’efficacia della presente comunicazione è sospesa qualora sia assente il piano di sicurezza e coordinamento di cui all’articolo 100 del d.lgs. n. 81/2008 o il fascicolo di cui all’articolo 91, comma 1, lettera b), quando previsti, oppure in assenza di notifica di cui all’articolo 99, quando prevista, oppure in assenza di documento unico di regolarità contributiva</w:t>
            </w:r>
          </w:p>
          <w:p w:rsidR="0020186E" w:rsidRPr="004A4ECA" w:rsidRDefault="0020186E" w:rsidP="00B20FC0">
            <w:pPr>
              <w:spacing w:after="120"/>
              <w:rPr>
                <w:rFonts w:ascii="Arial" w:hAnsi="Arial" w:cs="Arial"/>
                <w:szCs w:val="18"/>
              </w:rPr>
            </w:pPr>
          </w:p>
        </w:tc>
      </w:tr>
    </w:tbl>
    <w:p w:rsidR="0020186E" w:rsidRDefault="0020186E" w:rsidP="0020186E">
      <w:pPr>
        <w:ind w:left="720"/>
        <w:rPr>
          <w:rFonts w:ascii="Arial" w:hAnsi="Arial" w:cs="Arial"/>
          <w:b/>
          <w:szCs w:val="18"/>
        </w:rPr>
      </w:pPr>
    </w:p>
    <w:p w:rsidR="00524B4D" w:rsidRDefault="00524B4D">
      <w:pPr>
        <w:spacing w:after="200" w:line="276" w:lineRule="auto"/>
        <w:rPr>
          <w:rFonts w:ascii="Arial" w:hAnsi="Arial" w:cs="Arial"/>
          <w:b/>
          <w:szCs w:val="18"/>
        </w:rPr>
      </w:pPr>
      <w:r>
        <w:rPr>
          <w:rFonts w:ascii="Arial" w:hAnsi="Arial" w:cs="Arial"/>
          <w:b/>
          <w:szCs w:val="18"/>
        </w:rPr>
        <w:br w:type="page"/>
      </w:r>
    </w:p>
    <w:p w:rsidR="00524B4D" w:rsidRPr="004A4ECA" w:rsidRDefault="00524B4D" w:rsidP="0020186E">
      <w:pPr>
        <w:ind w:left="720"/>
        <w:rPr>
          <w:rFonts w:ascii="Arial" w:hAnsi="Arial" w:cs="Arial"/>
          <w:b/>
          <w:szCs w:val="18"/>
        </w:rPr>
      </w:pPr>
    </w:p>
    <w:p w:rsidR="0020186E" w:rsidRPr="004A4ECA" w:rsidRDefault="0020186E" w:rsidP="00FB51FE">
      <w:pPr>
        <w:numPr>
          <w:ilvl w:val="0"/>
          <w:numId w:val="108"/>
        </w:numPr>
        <w:jc w:val="both"/>
        <w:rPr>
          <w:rFonts w:ascii="Arial" w:hAnsi="Arial" w:cs="Arial"/>
          <w:b/>
          <w:szCs w:val="18"/>
        </w:rPr>
      </w:pPr>
      <w:r w:rsidRPr="004A4ECA">
        <w:rPr>
          <w:rFonts w:ascii="Arial" w:hAnsi="Arial" w:cs="Arial"/>
          <w:b/>
          <w:color w:val="808080"/>
          <w:szCs w:val="18"/>
        </w:rPr>
        <w:t>Rispetto della normativa sulla privacy</w:t>
      </w:r>
      <w:r w:rsidRPr="004A4ECA">
        <w:rPr>
          <w:rFonts w:ascii="Arial" w:hAnsi="Arial" w:cs="Arial"/>
          <w:b/>
          <w:color w:val="808080"/>
          <w:szCs w:val="18"/>
        </w:rPr>
        <w:tab/>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20186E" w:rsidRPr="004A4ECA" w:rsidTr="002C3790">
        <w:trPr>
          <w:trHeight w:val="718"/>
        </w:trPr>
        <w:tc>
          <w:tcPr>
            <w:tcW w:w="9889" w:type="dxa"/>
          </w:tcPr>
          <w:p w:rsidR="0020186E" w:rsidRPr="00524B4D" w:rsidRDefault="0020186E" w:rsidP="00524B4D">
            <w:pPr>
              <w:jc w:val="both"/>
              <w:rPr>
                <w:sz w:val="20"/>
                <w:szCs w:val="20"/>
              </w:rPr>
            </w:pPr>
          </w:p>
          <w:p w:rsidR="0020186E" w:rsidRPr="004A4ECA" w:rsidRDefault="0020186E" w:rsidP="00524B4D">
            <w:pPr>
              <w:spacing w:line="360" w:lineRule="auto"/>
              <w:jc w:val="both"/>
              <w:rPr>
                <w:rFonts w:ascii="Arial" w:hAnsi="Arial" w:cs="Arial"/>
                <w:b/>
                <w:szCs w:val="18"/>
              </w:rPr>
            </w:pPr>
            <w:r w:rsidRPr="00524B4D">
              <w:rPr>
                <w:rFonts w:ascii="Arial" w:hAnsi="Arial" w:cs="Arial"/>
                <w:b/>
                <w:sz w:val="20"/>
                <w:szCs w:val="20"/>
              </w:rPr>
              <w:t>di aver letto l’informativa sul trattamento dei dati personali posta al termine del presente modulo</w:t>
            </w:r>
          </w:p>
        </w:tc>
      </w:tr>
    </w:tbl>
    <w:p w:rsidR="0020186E" w:rsidRPr="004A4ECA" w:rsidRDefault="0020186E" w:rsidP="0020186E">
      <w:pPr>
        <w:ind w:left="360"/>
        <w:rPr>
          <w:rFonts w:ascii="Arial" w:hAnsi="Arial" w:cs="Arial"/>
          <w:b/>
          <w:color w:val="FF0000"/>
          <w:szCs w:val="18"/>
        </w:rPr>
      </w:pPr>
    </w:p>
    <w:p w:rsidR="0020186E" w:rsidRPr="004A4ECA" w:rsidRDefault="0020186E" w:rsidP="0020186E">
      <w:pPr>
        <w:rPr>
          <w:rFonts w:ascii="Arial" w:hAnsi="Arial" w:cs="Arial"/>
        </w:rPr>
      </w:pPr>
    </w:p>
    <w:p w:rsidR="0020186E" w:rsidRPr="00524B4D" w:rsidRDefault="0020186E" w:rsidP="00524B4D">
      <w:pPr>
        <w:jc w:val="both"/>
        <w:rPr>
          <w:rFonts w:ascii="Arial" w:hAnsi="Arial" w:cs="Arial"/>
          <w:sz w:val="22"/>
          <w:szCs w:val="22"/>
        </w:rPr>
      </w:pPr>
      <w:r w:rsidRPr="00524B4D">
        <w:rPr>
          <w:rFonts w:ascii="Arial" w:hAnsi="Arial" w:cs="Arial"/>
          <w:b/>
          <w:bCs/>
          <w:sz w:val="22"/>
          <w:szCs w:val="22"/>
        </w:rPr>
        <w:t>Attenzione</w:t>
      </w:r>
      <w:r w:rsidRPr="00524B4D">
        <w:rPr>
          <w:rFonts w:ascii="Arial" w:hAnsi="Arial" w:cs="Arial"/>
          <w:sz w:val="22"/>
          <w:szCs w:val="22"/>
        </w:rPr>
        <w:t>: qualora dai controlli successivi il contenuto delle dichiarazioni risulti non corrispondente al vero, oltre alle sanzioni penali, è prevista la decadenza dai benefici ottenuti sulla base delle dichiarazioni stesse (art. 75 del d.P.R. n,445/2000).</w:t>
      </w:r>
    </w:p>
    <w:p w:rsidR="0020186E" w:rsidRPr="00524B4D" w:rsidRDefault="0020186E" w:rsidP="00524B4D">
      <w:pPr>
        <w:jc w:val="both"/>
        <w:rPr>
          <w:rFonts w:ascii="Arial" w:hAnsi="Arial" w:cs="Arial"/>
          <w:sz w:val="22"/>
          <w:szCs w:val="22"/>
        </w:rPr>
      </w:pPr>
    </w:p>
    <w:p w:rsidR="0020186E" w:rsidRPr="00524B4D" w:rsidRDefault="0020186E" w:rsidP="00524B4D">
      <w:pPr>
        <w:jc w:val="both"/>
        <w:rPr>
          <w:rFonts w:ascii="Arial" w:hAnsi="Arial" w:cs="Arial"/>
          <w:sz w:val="22"/>
          <w:szCs w:val="22"/>
        </w:rPr>
      </w:pPr>
    </w:p>
    <w:p w:rsidR="0020186E" w:rsidRPr="00524B4D" w:rsidRDefault="0020186E" w:rsidP="00524B4D">
      <w:pPr>
        <w:ind w:firstLine="708"/>
        <w:jc w:val="both"/>
        <w:rPr>
          <w:rFonts w:ascii="Arial" w:hAnsi="Arial" w:cs="Arial"/>
          <w:sz w:val="22"/>
          <w:szCs w:val="22"/>
        </w:rPr>
      </w:pPr>
      <w:r w:rsidRPr="00524B4D">
        <w:rPr>
          <w:rFonts w:ascii="Arial" w:hAnsi="Arial" w:cs="Arial"/>
          <w:sz w:val="22"/>
          <w:szCs w:val="22"/>
        </w:rPr>
        <w:t>Data e luogo</w:t>
      </w:r>
      <w:r w:rsidRPr="00524B4D">
        <w:rPr>
          <w:rFonts w:ascii="Arial" w:hAnsi="Arial" w:cs="Arial"/>
          <w:sz w:val="22"/>
          <w:szCs w:val="22"/>
        </w:rPr>
        <w:tab/>
      </w:r>
      <w:r w:rsidRPr="00524B4D">
        <w:rPr>
          <w:rFonts w:ascii="Arial" w:hAnsi="Arial" w:cs="Arial"/>
          <w:sz w:val="22"/>
          <w:szCs w:val="22"/>
        </w:rPr>
        <w:tab/>
      </w:r>
      <w:r w:rsidRPr="00524B4D">
        <w:rPr>
          <w:rFonts w:ascii="Arial" w:hAnsi="Arial" w:cs="Arial"/>
          <w:sz w:val="22"/>
          <w:szCs w:val="22"/>
        </w:rPr>
        <w:tab/>
      </w:r>
      <w:r w:rsidRPr="00524B4D">
        <w:rPr>
          <w:rFonts w:ascii="Arial" w:hAnsi="Arial" w:cs="Arial"/>
          <w:sz w:val="22"/>
          <w:szCs w:val="22"/>
        </w:rPr>
        <w:tab/>
      </w:r>
      <w:r w:rsidRPr="00524B4D">
        <w:rPr>
          <w:rFonts w:ascii="Arial" w:hAnsi="Arial" w:cs="Arial"/>
          <w:sz w:val="22"/>
          <w:szCs w:val="22"/>
        </w:rPr>
        <w:tab/>
      </w:r>
      <w:r w:rsidRPr="00524B4D">
        <w:rPr>
          <w:rFonts w:ascii="Arial" w:hAnsi="Arial" w:cs="Arial"/>
          <w:sz w:val="22"/>
          <w:szCs w:val="22"/>
        </w:rPr>
        <w:tab/>
      </w:r>
      <w:r w:rsidRPr="00524B4D">
        <w:rPr>
          <w:rFonts w:ascii="Arial" w:hAnsi="Arial" w:cs="Arial"/>
          <w:sz w:val="22"/>
          <w:szCs w:val="22"/>
        </w:rPr>
        <w:tab/>
      </w:r>
      <w:r w:rsidRPr="00524B4D">
        <w:rPr>
          <w:rFonts w:ascii="Arial" w:hAnsi="Arial" w:cs="Arial"/>
          <w:sz w:val="22"/>
          <w:szCs w:val="22"/>
        </w:rPr>
        <w:tab/>
        <w:t>Il/I Dichiarante/i</w:t>
      </w:r>
    </w:p>
    <w:p w:rsidR="0020186E" w:rsidRPr="00524B4D" w:rsidRDefault="0020186E" w:rsidP="00524B4D">
      <w:pPr>
        <w:jc w:val="both"/>
        <w:rPr>
          <w:rFonts w:ascii="Arial" w:hAnsi="Arial" w:cs="Arial"/>
          <w:color w:val="BFBFBF"/>
          <w:sz w:val="22"/>
          <w:szCs w:val="22"/>
        </w:rPr>
      </w:pPr>
    </w:p>
    <w:p w:rsidR="0020186E" w:rsidRPr="00524B4D" w:rsidRDefault="0020186E" w:rsidP="00524B4D">
      <w:pPr>
        <w:jc w:val="both"/>
        <w:rPr>
          <w:rFonts w:ascii="Arial" w:hAnsi="Arial" w:cs="Arial"/>
          <w:color w:val="BFBFBF"/>
          <w:sz w:val="22"/>
          <w:szCs w:val="22"/>
        </w:rPr>
      </w:pPr>
    </w:p>
    <w:p w:rsidR="0020186E" w:rsidRPr="00524B4D" w:rsidRDefault="0020186E" w:rsidP="00524B4D">
      <w:pPr>
        <w:jc w:val="both"/>
        <w:rPr>
          <w:rFonts w:ascii="Arial" w:hAnsi="Arial" w:cs="Arial"/>
          <w:sz w:val="22"/>
          <w:szCs w:val="22"/>
        </w:rPr>
      </w:pPr>
      <w:r w:rsidRPr="00524B4D">
        <w:rPr>
          <w:rFonts w:ascii="Arial" w:hAnsi="Arial" w:cs="Arial"/>
          <w:color w:val="BFBFBF"/>
          <w:sz w:val="22"/>
          <w:szCs w:val="22"/>
        </w:rPr>
        <w:t>________________________________________________________________________</w:t>
      </w:r>
    </w:p>
    <w:p w:rsidR="0020186E" w:rsidRPr="00524B4D" w:rsidRDefault="0020186E" w:rsidP="00524B4D">
      <w:pPr>
        <w:jc w:val="both"/>
        <w:rPr>
          <w:rFonts w:ascii="Arial" w:hAnsi="Arial" w:cs="Arial"/>
          <w:sz w:val="22"/>
          <w:szCs w:val="22"/>
        </w:rPr>
      </w:pPr>
    </w:p>
    <w:p w:rsidR="0020186E" w:rsidRPr="00524B4D" w:rsidRDefault="0020186E" w:rsidP="00524B4D">
      <w:pPr>
        <w:spacing w:before="40" w:after="40"/>
        <w:jc w:val="center"/>
        <w:rPr>
          <w:rFonts w:ascii="Arial" w:hAnsi="Arial" w:cs="Arial"/>
          <w:b/>
          <w:bCs/>
          <w:sz w:val="22"/>
          <w:szCs w:val="22"/>
        </w:rPr>
      </w:pPr>
      <w:r w:rsidRPr="00524B4D">
        <w:rPr>
          <w:rFonts w:ascii="Arial" w:hAnsi="Arial" w:cs="Arial"/>
          <w:b/>
          <w:bCs/>
          <w:sz w:val="22"/>
          <w:szCs w:val="22"/>
        </w:rPr>
        <w:t>INFORMATIVA SULLA PRIVACY (ART. 13 del d.lgs. n. 196/2003)</w:t>
      </w:r>
    </w:p>
    <w:p w:rsidR="0020186E" w:rsidRPr="00524B4D" w:rsidRDefault="0020186E" w:rsidP="00524B4D">
      <w:pPr>
        <w:spacing w:before="40" w:after="40"/>
        <w:jc w:val="both"/>
        <w:rPr>
          <w:rFonts w:ascii="Arial" w:hAnsi="Arial" w:cs="Arial"/>
          <w:b/>
          <w:bCs/>
          <w:sz w:val="22"/>
          <w:szCs w:val="22"/>
        </w:rPr>
      </w:pPr>
    </w:p>
    <w:p w:rsidR="0020186E" w:rsidRPr="00524B4D" w:rsidRDefault="0020186E" w:rsidP="00524B4D">
      <w:pPr>
        <w:spacing w:after="200"/>
        <w:jc w:val="both"/>
        <w:rPr>
          <w:rFonts w:ascii="Arial" w:eastAsia="Calibri" w:hAnsi="Arial" w:cs="Arial"/>
          <w:sz w:val="22"/>
          <w:szCs w:val="22"/>
        </w:rPr>
      </w:pPr>
      <w:r w:rsidRPr="00524B4D">
        <w:rPr>
          <w:rFonts w:ascii="Arial" w:eastAsia="Calibri" w:hAnsi="Arial" w:cs="Arial"/>
          <w:sz w:val="22"/>
          <w:szCs w:val="22"/>
        </w:rPr>
        <w:t>Il d.lgs. n. 196 del 30 giugno 2003 (“Codice in materia di protezione dei dati personali”) tutela le persone e gli altri soggetti rispetto al trattamento dei dati personali. Pertanto, come previsto dall’art. 13 del Codice, si forniscono le seguenti informazioni:</w:t>
      </w:r>
    </w:p>
    <w:p w:rsidR="0020186E" w:rsidRPr="00524B4D" w:rsidRDefault="0020186E" w:rsidP="00524B4D">
      <w:pPr>
        <w:spacing w:after="200"/>
        <w:jc w:val="both"/>
        <w:rPr>
          <w:rFonts w:ascii="Arial" w:eastAsia="Calibri" w:hAnsi="Arial" w:cs="Arial"/>
          <w:sz w:val="22"/>
          <w:szCs w:val="22"/>
        </w:rPr>
      </w:pPr>
      <w:r w:rsidRPr="00524B4D">
        <w:rPr>
          <w:rFonts w:ascii="Arial" w:eastAsia="Calibri" w:hAnsi="Arial" w:cs="Arial"/>
          <w:b/>
          <w:sz w:val="22"/>
          <w:szCs w:val="22"/>
        </w:rPr>
        <w:t>Finalità del trattamento</w:t>
      </w:r>
      <w:r w:rsidRPr="00524B4D">
        <w:rPr>
          <w:rFonts w:ascii="Arial" w:eastAsia="Calibri" w:hAnsi="Arial" w:cs="Arial"/>
          <w:sz w:val="22"/>
          <w:szCs w:val="22"/>
        </w:rPr>
        <w:t>. I dati personali saranno utilizzati dagli uffici nell’ambito del procedimento per il quale la dichiarazione viene resa.</w:t>
      </w:r>
    </w:p>
    <w:p w:rsidR="0020186E" w:rsidRPr="00524B4D" w:rsidRDefault="0020186E" w:rsidP="00524B4D">
      <w:pPr>
        <w:spacing w:after="200"/>
        <w:jc w:val="both"/>
        <w:rPr>
          <w:rFonts w:ascii="Arial" w:eastAsia="Calibri" w:hAnsi="Arial" w:cs="Arial"/>
          <w:sz w:val="22"/>
          <w:szCs w:val="22"/>
        </w:rPr>
      </w:pPr>
      <w:r w:rsidRPr="00524B4D">
        <w:rPr>
          <w:rFonts w:ascii="Arial" w:eastAsia="Calibri" w:hAnsi="Arial" w:cs="Arial"/>
          <w:b/>
          <w:sz w:val="22"/>
          <w:szCs w:val="22"/>
        </w:rPr>
        <w:t>Modalità del trattamento</w:t>
      </w:r>
      <w:r w:rsidRPr="00524B4D">
        <w:rPr>
          <w:rFonts w:ascii="Arial" w:eastAsia="Calibri" w:hAnsi="Arial" w:cs="Arial"/>
          <w:sz w:val="22"/>
          <w:szCs w:val="22"/>
        </w:rPr>
        <w:t xml:space="preserve">. I dati saranno trattati dagli incaricati sia con strumenti cartacei sia con strumenti informatici a disposizione degli uffici. </w:t>
      </w:r>
    </w:p>
    <w:p w:rsidR="0020186E" w:rsidRPr="00524B4D" w:rsidRDefault="0020186E" w:rsidP="00524B4D">
      <w:pPr>
        <w:spacing w:after="200"/>
        <w:jc w:val="both"/>
        <w:rPr>
          <w:rFonts w:ascii="Arial" w:eastAsia="Calibri" w:hAnsi="Arial" w:cs="Arial"/>
          <w:sz w:val="22"/>
          <w:szCs w:val="22"/>
        </w:rPr>
      </w:pPr>
      <w:r w:rsidRPr="00524B4D">
        <w:rPr>
          <w:rFonts w:ascii="Arial" w:eastAsia="Calibri" w:hAnsi="Arial" w:cs="Arial"/>
          <w:b/>
          <w:sz w:val="22"/>
          <w:szCs w:val="22"/>
        </w:rPr>
        <w:t>Ambito di comunicazione</w:t>
      </w:r>
      <w:r w:rsidRPr="00524B4D">
        <w:rPr>
          <w:rFonts w:ascii="Arial" w:eastAsia="Calibri" w:hAnsi="Arial" w:cs="Arial"/>
          <w:sz w:val="22"/>
          <w:szCs w:val="22"/>
        </w:rPr>
        <w:t>. I dati potranno essere comunicati a terzi nei casi previsti della Legge 7 agosto 1990, n. 241 (“Nuove norme in materia di procedimento amministrativo e di diritto di accesso ai documenti amministrativi”) ove applicabile, e in caso di controlli sulla veridicità delle dichiarazioni (art. 71 del d.P.R. 28 dicembre 2000  n. 445 (“Testo unico delle disposizioni legislative e regolamentari in materia di documentazione amministrativa”).</w:t>
      </w:r>
    </w:p>
    <w:p w:rsidR="0020186E" w:rsidRPr="00524B4D" w:rsidRDefault="0020186E" w:rsidP="00524B4D">
      <w:pPr>
        <w:spacing w:after="200"/>
        <w:jc w:val="both"/>
        <w:rPr>
          <w:rFonts w:ascii="Arial" w:eastAsia="Calibri" w:hAnsi="Arial" w:cs="Arial"/>
          <w:sz w:val="22"/>
          <w:szCs w:val="22"/>
        </w:rPr>
      </w:pPr>
      <w:r w:rsidRPr="00524B4D">
        <w:rPr>
          <w:rFonts w:ascii="Arial" w:eastAsia="Calibri" w:hAnsi="Arial" w:cs="Arial"/>
          <w:b/>
          <w:sz w:val="22"/>
          <w:szCs w:val="22"/>
        </w:rPr>
        <w:t>Diritti</w:t>
      </w:r>
      <w:r w:rsidRPr="00524B4D">
        <w:rPr>
          <w:rFonts w:ascii="Arial" w:eastAsia="Calibri" w:hAnsi="Arial" w:cs="Arial"/>
          <w:sz w:val="22"/>
          <w:szCs w:val="22"/>
        </w:rPr>
        <w:t>. L’interessato può in ogni momento esercitare i diritti di accesso, di rettifica, di aggiornamento e di integrazione dei dati come previsto dall’art. 7 del d.lgs. n. 196/2003. Per esercitare tali diritti tutte le richieste devono essere rivolte al SUAP/SUE.</w:t>
      </w:r>
    </w:p>
    <w:p w:rsidR="0020186E" w:rsidRPr="00524B4D" w:rsidRDefault="0020186E" w:rsidP="00524B4D">
      <w:pPr>
        <w:spacing w:after="200"/>
        <w:jc w:val="both"/>
        <w:rPr>
          <w:rFonts w:ascii="Arial" w:eastAsia="Calibri" w:hAnsi="Arial" w:cs="Arial"/>
          <w:sz w:val="22"/>
          <w:szCs w:val="22"/>
        </w:rPr>
      </w:pPr>
      <w:r w:rsidRPr="00524B4D">
        <w:rPr>
          <w:rFonts w:ascii="Arial" w:eastAsia="Calibri" w:hAnsi="Arial" w:cs="Arial"/>
          <w:sz w:val="22"/>
          <w:szCs w:val="22"/>
        </w:rPr>
        <w:t xml:space="preserve">Titolare del trattamento: SUAP/SUE di </w:t>
      </w:r>
      <w:r w:rsidRPr="00524B4D">
        <w:rPr>
          <w:rFonts w:ascii="Arial" w:hAnsi="Arial" w:cs="Arial"/>
          <w:i/>
          <w:color w:val="808080"/>
          <w:sz w:val="22"/>
          <w:szCs w:val="22"/>
        </w:rPr>
        <w:t>_____________________</w:t>
      </w:r>
    </w:p>
    <w:p w:rsidR="0020186E" w:rsidRPr="00524B4D" w:rsidRDefault="0020186E" w:rsidP="00524B4D">
      <w:pPr>
        <w:tabs>
          <w:tab w:val="left" w:pos="709"/>
        </w:tabs>
        <w:spacing w:after="120"/>
        <w:jc w:val="both"/>
        <w:rPr>
          <w:rFonts w:ascii="Arial" w:hAnsi="Arial" w:cs="Arial"/>
          <w:color w:val="BFBFBF"/>
          <w:sz w:val="22"/>
          <w:szCs w:val="22"/>
        </w:rPr>
      </w:pPr>
    </w:p>
    <w:p w:rsidR="0020186E" w:rsidRPr="00524B4D" w:rsidRDefault="0020186E" w:rsidP="00524B4D">
      <w:pPr>
        <w:tabs>
          <w:tab w:val="center" w:pos="1418"/>
          <w:tab w:val="center" w:pos="8222"/>
        </w:tabs>
        <w:spacing w:after="120"/>
        <w:jc w:val="both"/>
        <w:rPr>
          <w:rFonts w:ascii="Arial" w:hAnsi="Arial" w:cs="Arial"/>
          <w:sz w:val="22"/>
          <w:szCs w:val="22"/>
        </w:rPr>
      </w:pPr>
      <w:r w:rsidRPr="00524B4D">
        <w:rPr>
          <w:rFonts w:ascii="Arial" w:hAnsi="Arial" w:cs="Arial"/>
          <w:sz w:val="22"/>
          <w:szCs w:val="22"/>
        </w:rPr>
        <w:tab/>
        <w:t>Data e luogo</w:t>
      </w:r>
      <w:r w:rsidRPr="00524B4D">
        <w:rPr>
          <w:rFonts w:ascii="Arial" w:hAnsi="Arial" w:cs="Arial"/>
          <w:sz w:val="22"/>
          <w:szCs w:val="22"/>
        </w:rPr>
        <w:tab/>
        <w:t>Il/i dichiarante/i</w:t>
      </w:r>
    </w:p>
    <w:p w:rsidR="0020186E" w:rsidRPr="00524B4D" w:rsidRDefault="0020186E" w:rsidP="00524B4D">
      <w:pPr>
        <w:tabs>
          <w:tab w:val="center" w:pos="1418"/>
          <w:tab w:val="center" w:pos="8222"/>
        </w:tabs>
        <w:spacing w:after="120"/>
        <w:jc w:val="both"/>
        <w:rPr>
          <w:rFonts w:ascii="Arial" w:hAnsi="Arial" w:cs="Arial"/>
          <w:sz w:val="22"/>
          <w:szCs w:val="22"/>
        </w:rPr>
      </w:pPr>
      <w:r w:rsidRPr="00524B4D">
        <w:rPr>
          <w:rFonts w:ascii="Arial" w:hAnsi="Arial" w:cs="Arial"/>
          <w:sz w:val="22"/>
          <w:szCs w:val="22"/>
        </w:rPr>
        <w:tab/>
        <w:t>____________________________</w:t>
      </w:r>
      <w:r w:rsidRPr="00524B4D">
        <w:rPr>
          <w:rFonts w:ascii="Arial" w:hAnsi="Arial" w:cs="Arial"/>
          <w:sz w:val="22"/>
          <w:szCs w:val="22"/>
        </w:rPr>
        <w:tab/>
      </w:r>
      <w:r w:rsidR="002C3790" w:rsidRPr="00524B4D">
        <w:rPr>
          <w:rFonts w:ascii="Arial" w:hAnsi="Arial" w:cs="Arial"/>
          <w:sz w:val="22"/>
          <w:szCs w:val="22"/>
        </w:rPr>
        <w:t>_______</w:t>
      </w:r>
      <w:r w:rsidRPr="00524B4D">
        <w:rPr>
          <w:rFonts w:ascii="Arial" w:hAnsi="Arial" w:cs="Arial"/>
          <w:sz w:val="22"/>
          <w:szCs w:val="22"/>
        </w:rPr>
        <w:t>_______________</w:t>
      </w:r>
      <w:r w:rsidRPr="00524B4D">
        <w:rPr>
          <w:rFonts w:ascii="Arial" w:hAnsi="Arial" w:cs="Arial"/>
          <w:sz w:val="22"/>
          <w:szCs w:val="22"/>
        </w:rPr>
        <w:br w:type="page"/>
      </w:r>
    </w:p>
    <w:tbl>
      <w:tblPr>
        <w:tblW w:w="0" w:type="auto"/>
        <w:tblLook w:val="01E0" w:firstRow="1" w:lastRow="1" w:firstColumn="1" w:lastColumn="1" w:noHBand="0" w:noVBand="0"/>
      </w:tblPr>
      <w:tblGrid>
        <w:gridCol w:w="9639"/>
      </w:tblGrid>
      <w:tr w:rsidR="0020186E" w:rsidRPr="004A4ECA" w:rsidTr="00B20FC0">
        <w:trPr>
          <w:trHeight w:val="563"/>
        </w:trPr>
        <w:tc>
          <w:tcPr>
            <w:tcW w:w="10598" w:type="dxa"/>
            <w:shd w:val="clear" w:color="auto" w:fill="E6E6E6"/>
            <w:vAlign w:val="center"/>
          </w:tcPr>
          <w:p w:rsidR="0020186E" w:rsidRPr="004A4ECA" w:rsidRDefault="0020186E" w:rsidP="00E604B0">
            <w:pPr>
              <w:rPr>
                <w:rFonts w:ascii="Arial" w:hAnsi="Arial" w:cs="Arial"/>
                <w:b/>
                <w:szCs w:val="18"/>
              </w:rPr>
            </w:pPr>
            <w:r w:rsidRPr="004A4ECA">
              <w:rPr>
                <w:rFonts w:ascii="Arial" w:hAnsi="Arial" w:cs="Arial"/>
                <w:b/>
                <w:i/>
                <w:szCs w:val="22"/>
                <w:u w:val="single"/>
              </w:rPr>
              <w:lastRenderedPageBreak/>
              <w:br w:type="page"/>
            </w:r>
            <w:r w:rsidRPr="004A4ECA">
              <w:rPr>
                <w:rFonts w:ascii="Arial" w:hAnsi="Arial" w:cs="Arial"/>
                <w:b/>
              </w:rPr>
              <w:t>Quadro Riepilogativo della documentazione</w:t>
            </w:r>
          </w:p>
        </w:tc>
      </w:tr>
    </w:tbl>
    <w:p w:rsidR="0020186E" w:rsidRPr="004A4ECA" w:rsidRDefault="0020186E" w:rsidP="0020186E">
      <w:pPr>
        <w:ind w:left="360"/>
        <w:rPr>
          <w:rFonts w:ascii="Arial" w:hAnsi="Arial" w:cs="Arial"/>
        </w:rPr>
      </w:pPr>
    </w:p>
    <w:p w:rsidR="0020186E" w:rsidRPr="004A4ECA" w:rsidRDefault="0020186E" w:rsidP="0020186E">
      <w:pPr>
        <w:tabs>
          <w:tab w:val="left" w:pos="7501"/>
        </w:tabs>
        <w:ind w:left="360"/>
        <w:rPr>
          <w:rFonts w:ascii="Arial" w:hAnsi="Arial" w:cs="Arial"/>
        </w:rPr>
      </w:pPr>
      <w:r w:rsidRPr="004A4ECA">
        <w:rPr>
          <w:rFonts w:ascii="Arial" w:hAnsi="Arial" w:cs="Arial"/>
        </w:rPr>
        <w:tab/>
      </w:r>
    </w:p>
    <w:tbl>
      <w:tblPr>
        <w:tblW w:w="4917" w:type="pct"/>
        <w:jc w:val="center"/>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tblLayout w:type="fixed"/>
        <w:tblLook w:val="01E0" w:firstRow="1" w:lastRow="1" w:firstColumn="1" w:lastColumn="1" w:noHBand="0" w:noVBand="0"/>
      </w:tblPr>
      <w:tblGrid>
        <w:gridCol w:w="1322"/>
        <w:gridCol w:w="3377"/>
        <w:gridCol w:w="1529"/>
        <w:gridCol w:w="3241"/>
      </w:tblGrid>
      <w:tr w:rsidR="0020186E" w:rsidRPr="004A4ECA" w:rsidTr="00B20FC0">
        <w:trPr>
          <w:trHeight w:val="567"/>
          <w:jc w:val="center"/>
        </w:trPr>
        <w:tc>
          <w:tcPr>
            <w:tcW w:w="5213" w:type="dxa"/>
            <w:gridSpan w:val="2"/>
            <w:tcBorders>
              <w:top w:val="single" w:sz="4" w:space="0" w:color="auto"/>
              <w:left w:val="single" w:sz="4" w:space="0" w:color="auto"/>
              <w:bottom w:val="nil"/>
            </w:tcBorders>
            <w:shd w:val="clear" w:color="auto" w:fill="D9D9D9"/>
            <w:vAlign w:val="center"/>
          </w:tcPr>
          <w:p w:rsidR="0020186E" w:rsidRPr="004A4ECA" w:rsidRDefault="0020186E" w:rsidP="00B20FC0">
            <w:pPr>
              <w:rPr>
                <w:rFonts w:ascii="Arial" w:hAnsi="Arial" w:cs="Arial"/>
                <w:b/>
              </w:rPr>
            </w:pPr>
            <w:r w:rsidRPr="004A4ECA">
              <w:rPr>
                <w:rFonts w:ascii="Arial" w:hAnsi="Arial" w:cs="Arial"/>
                <w:b/>
                <w:sz w:val="20"/>
              </w:rPr>
              <w:t>DOCUMENTAZIONE ALLEGATA ALLA CIL</w:t>
            </w:r>
          </w:p>
        </w:tc>
        <w:tc>
          <w:tcPr>
            <w:tcW w:w="5292" w:type="dxa"/>
            <w:gridSpan w:val="2"/>
            <w:tcBorders>
              <w:top w:val="single" w:sz="4" w:space="0" w:color="auto"/>
              <w:bottom w:val="nil"/>
              <w:right w:val="single" w:sz="4" w:space="0" w:color="auto"/>
            </w:tcBorders>
            <w:shd w:val="clear" w:color="auto" w:fill="D9D9D9"/>
            <w:vAlign w:val="center"/>
          </w:tcPr>
          <w:p w:rsidR="0020186E" w:rsidRPr="004A4ECA" w:rsidRDefault="0020186E" w:rsidP="00B20FC0">
            <w:pPr>
              <w:rPr>
                <w:rFonts w:ascii="Arial" w:hAnsi="Arial" w:cs="Arial"/>
                <w:sz w:val="16"/>
                <w:szCs w:val="16"/>
              </w:rPr>
            </w:pPr>
          </w:p>
        </w:tc>
      </w:tr>
      <w:tr w:rsidR="0020186E" w:rsidRPr="004A4ECA" w:rsidTr="00B20FC0">
        <w:trPr>
          <w:trHeight w:val="795"/>
          <w:jc w:val="center"/>
        </w:trPr>
        <w:tc>
          <w:tcPr>
            <w:tcW w:w="1454" w:type="dxa"/>
            <w:tcBorders>
              <w:top w:val="single" w:sz="4" w:space="0" w:color="000000"/>
            </w:tcBorders>
            <w:shd w:val="pct5" w:color="auto" w:fill="auto"/>
            <w:vAlign w:val="center"/>
          </w:tcPr>
          <w:p w:rsidR="0020186E" w:rsidRPr="004A4ECA" w:rsidRDefault="0020186E" w:rsidP="00B20FC0">
            <w:pPr>
              <w:jc w:val="center"/>
              <w:rPr>
                <w:rFonts w:ascii="Arial" w:hAnsi="Arial" w:cs="Arial"/>
                <w:b/>
                <w:sz w:val="16"/>
                <w:szCs w:val="16"/>
              </w:rPr>
            </w:pPr>
            <w:r w:rsidRPr="004A4ECA">
              <w:rPr>
                <w:rFonts w:ascii="Arial" w:hAnsi="Arial" w:cs="Arial"/>
                <w:b/>
                <w:sz w:val="16"/>
                <w:szCs w:val="16"/>
              </w:rPr>
              <w:t xml:space="preserve">ATTI ALLEGATI </w:t>
            </w:r>
          </w:p>
          <w:p w:rsidR="0020186E" w:rsidRPr="004A4ECA" w:rsidRDefault="0020186E" w:rsidP="00B20FC0">
            <w:pPr>
              <w:jc w:val="center"/>
              <w:rPr>
                <w:rFonts w:ascii="Arial" w:hAnsi="Arial" w:cs="Arial"/>
                <w:b/>
                <w:sz w:val="16"/>
                <w:szCs w:val="16"/>
              </w:rPr>
            </w:pPr>
          </w:p>
        </w:tc>
        <w:tc>
          <w:tcPr>
            <w:tcW w:w="3759" w:type="dxa"/>
            <w:tcBorders>
              <w:top w:val="single" w:sz="4" w:space="0" w:color="000000"/>
            </w:tcBorders>
            <w:shd w:val="pct5" w:color="auto" w:fill="auto"/>
            <w:vAlign w:val="center"/>
          </w:tcPr>
          <w:p w:rsidR="0020186E" w:rsidRPr="004A4ECA" w:rsidRDefault="0020186E" w:rsidP="00B20FC0">
            <w:pPr>
              <w:rPr>
                <w:rFonts w:ascii="Arial" w:hAnsi="Arial" w:cs="Arial"/>
                <w:b/>
                <w:sz w:val="16"/>
                <w:szCs w:val="16"/>
              </w:rPr>
            </w:pPr>
            <w:r w:rsidRPr="004A4ECA">
              <w:rPr>
                <w:rFonts w:ascii="Arial" w:hAnsi="Arial" w:cs="Arial"/>
                <w:b/>
                <w:sz w:val="16"/>
                <w:szCs w:val="16"/>
              </w:rPr>
              <w:t>DENOMINAZIONE ALLEGATO</w:t>
            </w:r>
          </w:p>
        </w:tc>
        <w:tc>
          <w:tcPr>
            <w:tcW w:w="1686" w:type="dxa"/>
            <w:tcBorders>
              <w:top w:val="single" w:sz="4" w:space="0" w:color="000000"/>
            </w:tcBorders>
            <w:shd w:val="pct5" w:color="auto" w:fill="auto"/>
            <w:vAlign w:val="center"/>
          </w:tcPr>
          <w:p w:rsidR="0020186E" w:rsidRPr="004A4ECA" w:rsidRDefault="0020186E" w:rsidP="00B20FC0">
            <w:pPr>
              <w:jc w:val="center"/>
              <w:rPr>
                <w:rFonts w:ascii="Arial" w:hAnsi="Arial" w:cs="Arial"/>
                <w:b/>
                <w:sz w:val="16"/>
                <w:szCs w:val="16"/>
              </w:rPr>
            </w:pPr>
            <w:r w:rsidRPr="004A4ECA">
              <w:rPr>
                <w:rFonts w:ascii="Arial" w:hAnsi="Arial" w:cs="Arial"/>
                <w:b/>
                <w:sz w:val="16"/>
                <w:szCs w:val="16"/>
              </w:rPr>
              <w:t>QUADRO INFORMATIVO DI RIFERIMENTO</w:t>
            </w:r>
          </w:p>
        </w:tc>
        <w:tc>
          <w:tcPr>
            <w:tcW w:w="3606" w:type="dxa"/>
            <w:tcBorders>
              <w:top w:val="single" w:sz="4" w:space="0" w:color="000000"/>
            </w:tcBorders>
            <w:shd w:val="pct5" w:color="auto" w:fill="auto"/>
            <w:vAlign w:val="center"/>
          </w:tcPr>
          <w:p w:rsidR="0020186E" w:rsidRPr="004A4ECA" w:rsidRDefault="0020186E" w:rsidP="00B20FC0">
            <w:pPr>
              <w:jc w:val="center"/>
              <w:rPr>
                <w:rFonts w:ascii="Arial" w:hAnsi="Arial" w:cs="Arial"/>
                <w:b/>
                <w:sz w:val="16"/>
                <w:szCs w:val="16"/>
              </w:rPr>
            </w:pPr>
            <w:r w:rsidRPr="004A4ECA">
              <w:rPr>
                <w:rFonts w:ascii="Arial" w:hAnsi="Arial" w:cs="Arial"/>
                <w:b/>
                <w:sz w:val="16"/>
                <w:szCs w:val="16"/>
              </w:rPr>
              <w:t>CASI IN CUI È PREVISTO L’ALLEGATO</w:t>
            </w:r>
          </w:p>
        </w:tc>
      </w:tr>
      <w:tr w:rsidR="0020186E" w:rsidRPr="004A4ECA" w:rsidTr="00B20FC0">
        <w:trPr>
          <w:trHeight w:val="470"/>
          <w:jc w:val="center"/>
        </w:trPr>
        <w:tc>
          <w:tcPr>
            <w:tcW w:w="1454" w:type="dxa"/>
            <w:vAlign w:val="center"/>
          </w:tcPr>
          <w:p w:rsidR="0020186E" w:rsidRPr="004A4ECA" w:rsidRDefault="0020186E" w:rsidP="00B20FC0">
            <w:pPr>
              <w:jc w:val="center"/>
              <w:rPr>
                <w:rFonts w:ascii="Arial" w:hAnsi="Arial" w:cs="Arial"/>
                <w:sz w:val="28"/>
                <w:szCs w:val="28"/>
              </w:rPr>
            </w:pPr>
            <w:r w:rsidRPr="004A4ECA">
              <w:rPr>
                <w:rFonts w:ascii="Arial" w:hAnsi="Arial" w:cs="Arial"/>
                <w:sz w:val="28"/>
                <w:szCs w:val="28"/>
              </w:rPr>
              <w:sym w:font="Wingdings" w:char="F0A8"/>
            </w:r>
          </w:p>
        </w:tc>
        <w:tc>
          <w:tcPr>
            <w:tcW w:w="3759" w:type="dxa"/>
            <w:vAlign w:val="center"/>
          </w:tcPr>
          <w:p w:rsidR="0020186E" w:rsidRPr="004A4ECA" w:rsidRDefault="0020186E" w:rsidP="00B20FC0">
            <w:pPr>
              <w:rPr>
                <w:rFonts w:ascii="Arial" w:hAnsi="Arial" w:cs="Arial"/>
              </w:rPr>
            </w:pPr>
            <w:r w:rsidRPr="004A4ECA">
              <w:rPr>
                <w:rFonts w:ascii="Arial" w:hAnsi="Arial" w:cs="Arial"/>
                <w:sz w:val="16"/>
                <w:szCs w:val="18"/>
              </w:rPr>
              <w:t xml:space="preserve">Procura/delega  </w:t>
            </w:r>
          </w:p>
        </w:tc>
        <w:tc>
          <w:tcPr>
            <w:tcW w:w="1686" w:type="dxa"/>
            <w:vAlign w:val="center"/>
          </w:tcPr>
          <w:p w:rsidR="0020186E" w:rsidRPr="004A4ECA" w:rsidRDefault="0020186E" w:rsidP="00B20FC0">
            <w:pPr>
              <w:jc w:val="center"/>
              <w:rPr>
                <w:rFonts w:ascii="Arial" w:hAnsi="Arial" w:cs="Arial"/>
                <w:sz w:val="16"/>
              </w:rPr>
            </w:pPr>
          </w:p>
        </w:tc>
        <w:tc>
          <w:tcPr>
            <w:tcW w:w="3606" w:type="dxa"/>
            <w:vAlign w:val="center"/>
          </w:tcPr>
          <w:p w:rsidR="0020186E" w:rsidRPr="004A4ECA" w:rsidRDefault="0020186E" w:rsidP="00B20FC0">
            <w:pPr>
              <w:rPr>
                <w:rFonts w:ascii="Arial" w:hAnsi="Arial" w:cs="Arial"/>
                <w:sz w:val="16"/>
                <w:szCs w:val="16"/>
              </w:rPr>
            </w:pPr>
            <w:r w:rsidRPr="004A4ECA">
              <w:rPr>
                <w:rFonts w:ascii="Arial" w:hAnsi="Arial" w:cs="Arial"/>
                <w:sz w:val="16"/>
                <w:szCs w:val="18"/>
              </w:rPr>
              <w:t>Nel caso di procura/delega a presentare la comunicazione</w:t>
            </w:r>
          </w:p>
        </w:tc>
      </w:tr>
      <w:tr w:rsidR="0020186E" w:rsidRPr="004A4ECA" w:rsidTr="00B20FC0">
        <w:trPr>
          <w:trHeight w:val="518"/>
          <w:jc w:val="center"/>
        </w:trPr>
        <w:tc>
          <w:tcPr>
            <w:tcW w:w="1454" w:type="dxa"/>
            <w:vAlign w:val="center"/>
          </w:tcPr>
          <w:p w:rsidR="0020186E" w:rsidRPr="004A4ECA" w:rsidRDefault="0020186E" w:rsidP="00B20FC0">
            <w:pPr>
              <w:jc w:val="center"/>
              <w:rPr>
                <w:rFonts w:ascii="Arial" w:hAnsi="Arial" w:cs="Arial"/>
                <w:sz w:val="28"/>
                <w:szCs w:val="28"/>
              </w:rPr>
            </w:pPr>
            <w:r w:rsidRPr="004A4ECA">
              <w:rPr>
                <w:rFonts w:ascii="Arial" w:hAnsi="Arial" w:cs="Arial"/>
                <w:sz w:val="28"/>
                <w:szCs w:val="28"/>
              </w:rPr>
              <w:sym w:font="Wingdings" w:char="F0FC"/>
            </w:r>
          </w:p>
        </w:tc>
        <w:tc>
          <w:tcPr>
            <w:tcW w:w="3759" w:type="dxa"/>
            <w:vAlign w:val="center"/>
          </w:tcPr>
          <w:p w:rsidR="0020186E" w:rsidRPr="004A4ECA" w:rsidRDefault="0020186E" w:rsidP="00B20FC0">
            <w:pPr>
              <w:rPr>
                <w:rFonts w:ascii="Arial" w:hAnsi="Arial" w:cs="Arial"/>
              </w:rPr>
            </w:pPr>
            <w:r w:rsidRPr="004A4ECA">
              <w:rPr>
                <w:rFonts w:ascii="Arial" w:hAnsi="Arial" w:cs="Arial"/>
              </w:rPr>
              <w:t>Soggetti coinvolti</w:t>
            </w:r>
          </w:p>
        </w:tc>
        <w:tc>
          <w:tcPr>
            <w:tcW w:w="1686" w:type="dxa"/>
            <w:vAlign w:val="center"/>
          </w:tcPr>
          <w:p w:rsidR="0020186E" w:rsidRPr="004A4ECA" w:rsidRDefault="0020186E" w:rsidP="00B20FC0">
            <w:pPr>
              <w:jc w:val="center"/>
              <w:rPr>
                <w:rFonts w:ascii="Arial" w:hAnsi="Arial" w:cs="Arial"/>
              </w:rPr>
            </w:pPr>
            <w:r w:rsidRPr="004A4ECA">
              <w:rPr>
                <w:rFonts w:ascii="Arial" w:hAnsi="Arial" w:cs="Arial"/>
              </w:rPr>
              <w:t>f)</w:t>
            </w:r>
          </w:p>
        </w:tc>
        <w:tc>
          <w:tcPr>
            <w:tcW w:w="3606" w:type="dxa"/>
            <w:vAlign w:val="center"/>
          </w:tcPr>
          <w:p w:rsidR="0020186E" w:rsidRPr="004A4ECA" w:rsidRDefault="0020186E" w:rsidP="00B20FC0">
            <w:pPr>
              <w:rPr>
                <w:rFonts w:ascii="Arial" w:hAnsi="Arial" w:cs="Arial"/>
                <w:sz w:val="16"/>
                <w:szCs w:val="16"/>
              </w:rPr>
            </w:pPr>
            <w:r w:rsidRPr="004A4ECA">
              <w:rPr>
                <w:rFonts w:ascii="Arial" w:hAnsi="Arial" w:cs="Arial"/>
                <w:sz w:val="16"/>
                <w:szCs w:val="16"/>
              </w:rPr>
              <w:t>Sempre obbligatorio</w:t>
            </w:r>
          </w:p>
        </w:tc>
      </w:tr>
      <w:tr w:rsidR="0020186E" w:rsidRPr="004A4ECA" w:rsidTr="00B20FC0">
        <w:trPr>
          <w:trHeight w:val="579"/>
          <w:jc w:val="center"/>
        </w:trPr>
        <w:tc>
          <w:tcPr>
            <w:tcW w:w="1454" w:type="dxa"/>
            <w:vAlign w:val="center"/>
          </w:tcPr>
          <w:p w:rsidR="0020186E" w:rsidRPr="004A4ECA" w:rsidRDefault="0020186E" w:rsidP="00B20FC0">
            <w:pPr>
              <w:jc w:val="center"/>
              <w:rPr>
                <w:rFonts w:ascii="Arial" w:hAnsi="Arial" w:cs="Arial"/>
                <w:sz w:val="28"/>
                <w:szCs w:val="28"/>
              </w:rPr>
            </w:pPr>
            <w:r w:rsidRPr="004A4ECA">
              <w:rPr>
                <w:rFonts w:ascii="Arial" w:hAnsi="Arial" w:cs="Arial"/>
                <w:sz w:val="28"/>
                <w:szCs w:val="28"/>
              </w:rPr>
              <w:sym w:font="Wingdings" w:char="F0A8"/>
            </w:r>
          </w:p>
        </w:tc>
        <w:tc>
          <w:tcPr>
            <w:tcW w:w="3759" w:type="dxa"/>
            <w:vAlign w:val="center"/>
          </w:tcPr>
          <w:p w:rsidR="0020186E" w:rsidRPr="004A4ECA" w:rsidRDefault="0020186E" w:rsidP="00B20FC0">
            <w:pPr>
              <w:rPr>
                <w:rFonts w:ascii="Arial" w:hAnsi="Arial" w:cs="Arial"/>
              </w:rPr>
            </w:pPr>
            <w:r w:rsidRPr="004A4ECA">
              <w:rPr>
                <w:rFonts w:ascii="Arial" w:hAnsi="Arial" w:cs="Arial"/>
              </w:rPr>
              <w:t>Ricevuta di versamento dei diritti di segreteria</w:t>
            </w:r>
            <w:r w:rsidRPr="004A4ECA">
              <w:rPr>
                <w:rFonts w:ascii="Arial" w:hAnsi="Arial" w:cs="Arial"/>
                <w:sz w:val="16"/>
                <w:szCs w:val="16"/>
              </w:rPr>
              <w:t>(*)</w:t>
            </w:r>
          </w:p>
        </w:tc>
        <w:tc>
          <w:tcPr>
            <w:tcW w:w="1686" w:type="dxa"/>
            <w:vAlign w:val="center"/>
          </w:tcPr>
          <w:p w:rsidR="0020186E" w:rsidRPr="004A4ECA" w:rsidRDefault="0020186E" w:rsidP="00B20FC0">
            <w:pPr>
              <w:jc w:val="center"/>
              <w:rPr>
                <w:rFonts w:ascii="Arial" w:hAnsi="Arial" w:cs="Arial"/>
              </w:rPr>
            </w:pPr>
            <w:r w:rsidRPr="004A4ECA">
              <w:rPr>
                <w:rFonts w:ascii="Arial" w:hAnsi="Arial" w:cs="Arial"/>
              </w:rPr>
              <w:t>-</w:t>
            </w:r>
          </w:p>
        </w:tc>
        <w:tc>
          <w:tcPr>
            <w:tcW w:w="3606" w:type="dxa"/>
            <w:vAlign w:val="center"/>
          </w:tcPr>
          <w:p w:rsidR="0020186E" w:rsidRPr="004A4ECA" w:rsidRDefault="0020186E" w:rsidP="00B20FC0">
            <w:pPr>
              <w:rPr>
                <w:rFonts w:ascii="Arial" w:hAnsi="Arial" w:cs="Arial"/>
                <w:sz w:val="16"/>
                <w:szCs w:val="16"/>
              </w:rPr>
            </w:pPr>
            <w:r w:rsidRPr="004A4ECA">
              <w:rPr>
                <w:rFonts w:ascii="Arial" w:hAnsi="Arial" w:cs="Arial"/>
                <w:sz w:val="16"/>
                <w:szCs w:val="16"/>
              </w:rPr>
              <w:t>Se prevista</w:t>
            </w:r>
          </w:p>
        </w:tc>
      </w:tr>
      <w:tr w:rsidR="0020186E" w:rsidRPr="004A4ECA" w:rsidTr="00B20FC0">
        <w:trPr>
          <w:trHeight w:val="571"/>
          <w:jc w:val="center"/>
        </w:trPr>
        <w:tc>
          <w:tcPr>
            <w:tcW w:w="1454" w:type="dxa"/>
            <w:vAlign w:val="center"/>
          </w:tcPr>
          <w:p w:rsidR="0020186E" w:rsidRPr="004A4ECA" w:rsidRDefault="0020186E" w:rsidP="00B20FC0">
            <w:pPr>
              <w:jc w:val="center"/>
              <w:rPr>
                <w:rFonts w:ascii="Arial" w:hAnsi="Arial" w:cs="Arial"/>
                <w:sz w:val="28"/>
                <w:szCs w:val="28"/>
              </w:rPr>
            </w:pPr>
            <w:r w:rsidRPr="004A4ECA">
              <w:rPr>
                <w:rFonts w:ascii="Arial" w:hAnsi="Arial" w:cs="Arial"/>
                <w:sz w:val="28"/>
                <w:szCs w:val="28"/>
              </w:rPr>
              <w:sym w:font="Wingdings" w:char="F0A8"/>
            </w:r>
          </w:p>
        </w:tc>
        <w:tc>
          <w:tcPr>
            <w:tcW w:w="3759" w:type="dxa"/>
            <w:vAlign w:val="center"/>
          </w:tcPr>
          <w:p w:rsidR="0020186E" w:rsidRPr="004A4ECA" w:rsidRDefault="0020186E" w:rsidP="00B20FC0">
            <w:pPr>
              <w:rPr>
                <w:rFonts w:ascii="Arial" w:hAnsi="Arial" w:cs="Arial"/>
              </w:rPr>
            </w:pPr>
            <w:r w:rsidRPr="004A4ECA">
              <w:rPr>
                <w:rFonts w:ascii="Arial" w:hAnsi="Arial" w:cs="Arial"/>
              </w:rPr>
              <w:t>Copia del documento di identità del/i titolare/i</w:t>
            </w:r>
          </w:p>
        </w:tc>
        <w:tc>
          <w:tcPr>
            <w:tcW w:w="1686" w:type="dxa"/>
            <w:vAlign w:val="center"/>
          </w:tcPr>
          <w:p w:rsidR="0020186E" w:rsidRPr="004A4ECA" w:rsidRDefault="0020186E" w:rsidP="00B20FC0">
            <w:pPr>
              <w:jc w:val="center"/>
              <w:rPr>
                <w:rFonts w:ascii="Arial" w:hAnsi="Arial" w:cs="Arial"/>
              </w:rPr>
            </w:pPr>
            <w:r w:rsidRPr="004A4ECA">
              <w:rPr>
                <w:rFonts w:ascii="Arial" w:hAnsi="Arial" w:cs="Arial"/>
              </w:rPr>
              <w:t>-</w:t>
            </w:r>
          </w:p>
        </w:tc>
        <w:tc>
          <w:tcPr>
            <w:tcW w:w="3606" w:type="dxa"/>
            <w:vAlign w:val="center"/>
          </w:tcPr>
          <w:p w:rsidR="0020186E" w:rsidRPr="004A4ECA" w:rsidRDefault="0020186E" w:rsidP="00B20FC0">
            <w:pPr>
              <w:rPr>
                <w:rFonts w:ascii="Arial" w:hAnsi="Arial" w:cs="Arial"/>
                <w:sz w:val="16"/>
                <w:szCs w:val="16"/>
              </w:rPr>
            </w:pPr>
            <w:r w:rsidRPr="004A4ECA">
              <w:rPr>
                <w:rFonts w:ascii="Arial" w:hAnsi="Arial" w:cs="Arial"/>
                <w:sz w:val="16"/>
                <w:szCs w:val="16"/>
              </w:rPr>
              <w:t>Solo se i soggetti coinvolti non hanno sottoscritto digitalmente e/o in assenza di procura/delega.</w:t>
            </w:r>
          </w:p>
        </w:tc>
      </w:tr>
      <w:tr w:rsidR="0020186E" w:rsidRPr="004A4ECA" w:rsidTr="00B20FC0">
        <w:trPr>
          <w:trHeight w:val="564"/>
          <w:jc w:val="center"/>
        </w:trPr>
        <w:tc>
          <w:tcPr>
            <w:tcW w:w="1454" w:type="dxa"/>
            <w:vAlign w:val="center"/>
          </w:tcPr>
          <w:p w:rsidR="0020186E" w:rsidRPr="004A4ECA" w:rsidRDefault="0020186E" w:rsidP="00B20FC0">
            <w:pPr>
              <w:jc w:val="center"/>
              <w:rPr>
                <w:rFonts w:ascii="Arial" w:hAnsi="Arial" w:cs="Arial"/>
                <w:sz w:val="28"/>
                <w:szCs w:val="28"/>
              </w:rPr>
            </w:pPr>
            <w:r w:rsidRPr="004A4ECA">
              <w:rPr>
                <w:rFonts w:ascii="Arial" w:hAnsi="Arial" w:cs="Arial"/>
                <w:sz w:val="28"/>
                <w:szCs w:val="28"/>
              </w:rPr>
              <w:sym w:font="Wingdings" w:char="F0A8"/>
            </w:r>
          </w:p>
        </w:tc>
        <w:tc>
          <w:tcPr>
            <w:tcW w:w="3759" w:type="dxa"/>
            <w:vAlign w:val="center"/>
          </w:tcPr>
          <w:p w:rsidR="0020186E" w:rsidRPr="004A4ECA" w:rsidRDefault="0020186E" w:rsidP="00B20FC0">
            <w:pPr>
              <w:rPr>
                <w:rFonts w:ascii="Arial" w:hAnsi="Arial" w:cs="Arial"/>
              </w:rPr>
            </w:pPr>
            <w:r w:rsidRPr="004A4ECA">
              <w:rPr>
                <w:rFonts w:ascii="Arial" w:hAnsi="Arial" w:cs="Arial"/>
              </w:rPr>
              <w:t>Dichiarazione di assenso dei terzi titolari di altri diritti reali o obbligatori (allegato soggetti coinvolti)</w:t>
            </w:r>
          </w:p>
        </w:tc>
        <w:tc>
          <w:tcPr>
            <w:tcW w:w="1686" w:type="dxa"/>
            <w:vAlign w:val="center"/>
          </w:tcPr>
          <w:p w:rsidR="0020186E" w:rsidRPr="004A4ECA" w:rsidRDefault="0020186E" w:rsidP="00B20FC0">
            <w:pPr>
              <w:jc w:val="center"/>
              <w:rPr>
                <w:rFonts w:ascii="Arial" w:hAnsi="Arial" w:cs="Arial"/>
              </w:rPr>
            </w:pPr>
            <w:r w:rsidRPr="004A4ECA">
              <w:rPr>
                <w:rFonts w:ascii="Arial" w:hAnsi="Arial" w:cs="Arial"/>
              </w:rPr>
              <w:t>a)</w:t>
            </w:r>
          </w:p>
        </w:tc>
        <w:tc>
          <w:tcPr>
            <w:tcW w:w="3606" w:type="dxa"/>
            <w:vAlign w:val="center"/>
          </w:tcPr>
          <w:p w:rsidR="0020186E" w:rsidRPr="004A4ECA" w:rsidRDefault="0020186E" w:rsidP="00B20FC0">
            <w:pPr>
              <w:rPr>
                <w:rFonts w:ascii="Arial" w:hAnsi="Arial" w:cs="Arial"/>
                <w:sz w:val="16"/>
                <w:szCs w:val="16"/>
              </w:rPr>
            </w:pPr>
            <w:r w:rsidRPr="004A4ECA">
              <w:rPr>
                <w:rFonts w:ascii="Arial" w:hAnsi="Arial" w:cs="Arial"/>
                <w:sz w:val="16"/>
                <w:szCs w:val="16"/>
              </w:rPr>
              <w:t>Se non si ha titolarità esclusiva all’esecuzione dell’intervento</w:t>
            </w:r>
          </w:p>
        </w:tc>
      </w:tr>
      <w:tr w:rsidR="0020186E" w:rsidRPr="004A4ECA" w:rsidTr="00B20FC0">
        <w:trPr>
          <w:trHeight w:val="861"/>
          <w:jc w:val="center"/>
        </w:trPr>
        <w:tc>
          <w:tcPr>
            <w:tcW w:w="1454" w:type="dxa"/>
            <w:vAlign w:val="center"/>
          </w:tcPr>
          <w:p w:rsidR="0020186E" w:rsidRPr="004A4ECA" w:rsidRDefault="0020186E" w:rsidP="00B20FC0">
            <w:pPr>
              <w:jc w:val="center"/>
              <w:rPr>
                <w:rFonts w:ascii="Arial" w:hAnsi="Arial" w:cs="Arial"/>
                <w:sz w:val="28"/>
                <w:szCs w:val="28"/>
              </w:rPr>
            </w:pPr>
            <w:r w:rsidRPr="004A4ECA">
              <w:rPr>
                <w:rFonts w:ascii="Arial" w:hAnsi="Arial" w:cs="Arial"/>
                <w:sz w:val="28"/>
                <w:szCs w:val="28"/>
              </w:rPr>
              <w:sym w:font="Wingdings" w:char="F0A8"/>
            </w:r>
          </w:p>
        </w:tc>
        <w:tc>
          <w:tcPr>
            <w:tcW w:w="3759" w:type="dxa"/>
            <w:vAlign w:val="center"/>
          </w:tcPr>
          <w:p w:rsidR="0020186E" w:rsidRPr="004A4ECA" w:rsidRDefault="0020186E" w:rsidP="00B20FC0">
            <w:pPr>
              <w:rPr>
                <w:rFonts w:ascii="Arial" w:hAnsi="Arial" w:cs="Arial"/>
              </w:rPr>
            </w:pPr>
            <w:r w:rsidRPr="004A4ECA">
              <w:rPr>
                <w:rFonts w:ascii="Arial" w:hAnsi="Arial" w:cs="Arial"/>
              </w:rPr>
              <w:t>Notifica preliminare (</w:t>
            </w:r>
            <w:r w:rsidRPr="004A4ECA">
              <w:rPr>
                <w:rFonts w:ascii="Arial" w:hAnsi="Arial" w:cs="Arial"/>
                <w:szCs w:val="18"/>
              </w:rPr>
              <w:t>articolo 99 del d.lgs. n. 81/2008)</w:t>
            </w:r>
          </w:p>
        </w:tc>
        <w:tc>
          <w:tcPr>
            <w:tcW w:w="1686" w:type="dxa"/>
            <w:vAlign w:val="center"/>
          </w:tcPr>
          <w:p w:rsidR="0020186E" w:rsidRPr="004A4ECA" w:rsidRDefault="0020186E" w:rsidP="00B20FC0">
            <w:pPr>
              <w:jc w:val="center"/>
              <w:rPr>
                <w:rFonts w:ascii="Arial" w:hAnsi="Arial" w:cs="Arial"/>
              </w:rPr>
            </w:pPr>
            <w:r w:rsidRPr="004A4ECA">
              <w:rPr>
                <w:rFonts w:ascii="Arial" w:hAnsi="Arial" w:cs="Arial"/>
              </w:rPr>
              <w:t>g)</w:t>
            </w:r>
          </w:p>
        </w:tc>
        <w:tc>
          <w:tcPr>
            <w:tcW w:w="3606" w:type="dxa"/>
            <w:vAlign w:val="center"/>
          </w:tcPr>
          <w:p w:rsidR="0020186E" w:rsidRPr="004A4ECA" w:rsidRDefault="0020186E" w:rsidP="00B20FC0">
            <w:pPr>
              <w:rPr>
                <w:rFonts w:ascii="Arial" w:hAnsi="Arial" w:cs="Arial"/>
                <w:sz w:val="16"/>
                <w:szCs w:val="16"/>
              </w:rPr>
            </w:pPr>
            <w:r w:rsidRPr="004A4ECA">
              <w:rPr>
                <w:rFonts w:ascii="Arial" w:hAnsi="Arial" w:cs="Arial"/>
                <w:sz w:val="16"/>
                <w:szCs w:val="16"/>
              </w:rPr>
              <w:t>Se l’intervento ricade nell’ambito di applicazione del d.lgs. n. 81/2008, fatte salve le specifiche modalità tecniche adottate dai sistemi informativi regionali.</w:t>
            </w:r>
          </w:p>
        </w:tc>
      </w:tr>
    </w:tbl>
    <w:p w:rsidR="0020186E" w:rsidRPr="004A4ECA" w:rsidRDefault="0020186E" w:rsidP="0020186E">
      <w:pPr>
        <w:rPr>
          <w:rFonts w:ascii="Arial" w:hAnsi="Arial" w:cs="Arial"/>
        </w:rPr>
      </w:pPr>
      <w:r w:rsidRPr="004A4ECA">
        <w:rPr>
          <w:rFonts w:ascii="Arial" w:hAnsi="Arial" w:cs="Arial"/>
        </w:rPr>
        <w:t xml:space="preserve"> </w:t>
      </w:r>
    </w:p>
    <w:p w:rsidR="0020186E" w:rsidRPr="004A4ECA" w:rsidRDefault="0020186E" w:rsidP="0020186E">
      <w:pPr>
        <w:rPr>
          <w:rFonts w:ascii="Arial" w:hAnsi="Arial" w:cs="Arial"/>
          <w:sz w:val="22"/>
          <w:szCs w:val="20"/>
        </w:rPr>
      </w:pPr>
    </w:p>
    <w:tbl>
      <w:tblPr>
        <w:tblW w:w="4884" w:type="pct"/>
        <w:jc w:val="center"/>
        <w:tblBorders>
          <w:top w:val="single" w:sz="4" w:space="0" w:color="000000"/>
          <w:left w:val="single" w:sz="4" w:space="0" w:color="000000"/>
          <w:bottom w:val="single" w:sz="4" w:space="0" w:color="000000"/>
          <w:right w:val="single" w:sz="4" w:space="0" w:color="000000"/>
          <w:insideH w:val="single" w:sz="4" w:space="0" w:color="D9D9D9"/>
          <w:insideV w:val="single" w:sz="4" w:space="0" w:color="D9D9D9"/>
        </w:tblBorders>
        <w:tblLayout w:type="fixed"/>
        <w:tblLook w:val="01E0" w:firstRow="1" w:lastRow="1" w:firstColumn="1" w:lastColumn="1" w:noHBand="0" w:noVBand="0"/>
      </w:tblPr>
      <w:tblGrid>
        <w:gridCol w:w="1289"/>
        <w:gridCol w:w="3262"/>
        <w:gridCol w:w="1669"/>
        <w:gridCol w:w="3186"/>
      </w:tblGrid>
      <w:tr w:rsidR="0020186E" w:rsidRPr="004A4ECA" w:rsidTr="00B20FC0">
        <w:trPr>
          <w:trHeight w:val="817"/>
          <w:jc w:val="center"/>
        </w:trPr>
        <w:tc>
          <w:tcPr>
            <w:tcW w:w="10434" w:type="dxa"/>
            <w:gridSpan w:val="4"/>
            <w:tcBorders>
              <w:top w:val="single" w:sz="4" w:space="0" w:color="000000"/>
              <w:bottom w:val="single" w:sz="4" w:space="0" w:color="auto"/>
            </w:tcBorders>
            <w:shd w:val="clear" w:color="auto" w:fill="D9D9D9"/>
            <w:vAlign w:val="center"/>
          </w:tcPr>
          <w:p w:rsidR="0020186E" w:rsidRPr="004A4ECA" w:rsidRDefault="0020186E" w:rsidP="00B20FC0">
            <w:pPr>
              <w:rPr>
                <w:rFonts w:ascii="Arial" w:hAnsi="Arial" w:cs="Arial"/>
                <w:sz w:val="20"/>
                <w:szCs w:val="16"/>
              </w:rPr>
            </w:pPr>
            <w:r w:rsidRPr="004A4ECA">
              <w:rPr>
                <w:rFonts w:ascii="Arial" w:hAnsi="Arial" w:cs="Arial"/>
                <w:b/>
                <w:sz w:val="20"/>
                <w:szCs w:val="20"/>
              </w:rPr>
              <w:t>ULTERIORE DOCUMENTAZIONE PER LA PRESENTAZIONE DI ALTRE COMUNICAZIONI, SEGNALAZIONI, ASSEVERAZIONI O NOTIFICHE</w:t>
            </w:r>
          </w:p>
        </w:tc>
      </w:tr>
      <w:tr w:rsidR="0020186E" w:rsidRPr="004A4ECA" w:rsidTr="00B20FC0">
        <w:trPr>
          <w:trHeight w:val="1452"/>
          <w:jc w:val="center"/>
        </w:trPr>
        <w:tc>
          <w:tcPr>
            <w:tcW w:w="1417" w:type="dxa"/>
            <w:tcBorders>
              <w:top w:val="single" w:sz="4" w:space="0" w:color="auto"/>
            </w:tcBorders>
            <w:vAlign w:val="center"/>
          </w:tcPr>
          <w:p w:rsidR="0020186E" w:rsidRPr="004A4ECA" w:rsidRDefault="0020186E" w:rsidP="00B20FC0">
            <w:pPr>
              <w:jc w:val="center"/>
              <w:rPr>
                <w:rFonts w:ascii="Arial" w:hAnsi="Arial" w:cs="Arial"/>
                <w:sz w:val="28"/>
                <w:szCs w:val="28"/>
              </w:rPr>
            </w:pPr>
            <w:r w:rsidRPr="004A4ECA">
              <w:rPr>
                <w:rFonts w:ascii="Arial" w:hAnsi="Arial" w:cs="Arial"/>
                <w:sz w:val="28"/>
                <w:szCs w:val="28"/>
              </w:rPr>
              <w:sym w:font="Wingdings" w:char="F0A8"/>
            </w:r>
          </w:p>
        </w:tc>
        <w:tc>
          <w:tcPr>
            <w:tcW w:w="3630" w:type="dxa"/>
            <w:tcBorders>
              <w:top w:val="single" w:sz="4" w:space="0" w:color="auto"/>
            </w:tcBorders>
            <w:vAlign w:val="center"/>
          </w:tcPr>
          <w:p w:rsidR="0020186E" w:rsidRPr="004A4ECA" w:rsidRDefault="0020186E" w:rsidP="00B20FC0">
            <w:pPr>
              <w:rPr>
                <w:rFonts w:ascii="Arial" w:hAnsi="Arial" w:cs="Arial"/>
                <w:i/>
              </w:rPr>
            </w:pPr>
            <w:r w:rsidRPr="004A4ECA">
              <w:rPr>
                <w:rFonts w:ascii="Arial" w:hAnsi="Arial" w:cs="Arial"/>
              </w:rPr>
              <w:t xml:space="preserve">Documentazione necessaria per la presentazione di altre comunicazioni, segnalazioni </w:t>
            </w:r>
            <w:r w:rsidRPr="004A4ECA">
              <w:rPr>
                <w:rFonts w:ascii="Arial" w:hAnsi="Arial" w:cs="Arial"/>
                <w:i/>
              </w:rPr>
              <w:t>(specificare)</w:t>
            </w:r>
          </w:p>
          <w:p w:rsidR="0020186E" w:rsidRPr="004A4ECA" w:rsidRDefault="0020186E" w:rsidP="00B20FC0">
            <w:pPr>
              <w:spacing w:line="360" w:lineRule="auto"/>
              <w:rPr>
                <w:rFonts w:ascii="Arial" w:hAnsi="Arial" w:cs="Arial"/>
                <w:color w:val="A6A6A6"/>
              </w:rPr>
            </w:pPr>
            <w:r w:rsidRPr="004A4ECA">
              <w:rPr>
                <w:rFonts w:ascii="Arial" w:hAnsi="Arial" w:cs="Arial"/>
                <w:color w:val="A6A6A6"/>
              </w:rPr>
              <w:t>___________________________________________________________________</w:t>
            </w:r>
          </w:p>
        </w:tc>
        <w:tc>
          <w:tcPr>
            <w:tcW w:w="1843" w:type="dxa"/>
            <w:tcBorders>
              <w:top w:val="single" w:sz="4" w:space="0" w:color="auto"/>
            </w:tcBorders>
            <w:vAlign w:val="center"/>
          </w:tcPr>
          <w:p w:rsidR="0020186E" w:rsidRPr="004A4ECA" w:rsidRDefault="0020186E" w:rsidP="00B20FC0">
            <w:pPr>
              <w:jc w:val="center"/>
              <w:rPr>
                <w:rFonts w:ascii="Arial" w:hAnsi="Arial" w:cs="Arial"/>
              </w:rPr>
            </w:pPr>
            <w:r w:rsidRPr="004A4ECA">
              <w:rPr>
                <w:rFonts w:ascii="Arial" w:hAnsi="Arial" w:cs="Arial"/>
              </w:rPr>
              <w:t>e)</w:t>
            </w:r>
          </w:p>
        </w:tc>
        <w:tc>
          <w:tcPr>
            <w:tcW w:w="3544" w:type="dxa"/>
            <w:tcBorders>
              <w:top w:val="single" w:sz="4" w:space="0" w:color="auto"/>
            </w:tcBorders>
            <w:vAlign w:val="center"/>
          </w:tcPr>
          <w:p w:rsidR="0020186E" w:rsidRPr="004A4ECA" w:rsidRDefault="0020186E" w:rsidP="00B20FC0">
            <w:pPr>
              <w:rPr>
                <w:rFonts w:ascii="Arial" w:hAnsi="Arial" w:cs="Arial"/>
                <w:sz w:val="16"/>
                <w:szCs w:val="16"/>
              </w:rPr>
            </w:pPr>
          </w:p>
        </w:tc>
      </w:tr>
    </w:tbl>
    <w:p w:rsidR="0020186E" w:rsidRPr="004A4ECA" w:rsidRDefault="0020186E" w:rsidP="0020186E">
      <w:pPr>
        <w:rPr>
          <w:rFonts w:ascii="Arial" w:hAnsi="Arial" w:cs="Arial"/>
        </w:rPr>
      </w:pPr>
    </w:p>
    <w:p w:rsidR="0020186E" w:rsidRPr="004A4ECA" w:rsidRDefault="0020186E" w:rsidP="0020186E">
      <w:pPr>
        <w:rPr>
          <w:rFonts w:ascii="Arial" w:hAnsi="Arial" w:cs="Arial"/>
        </w:rPr>
      </w:pPr>
    </w:p>
    <w:p w:rsidR="0020186E" w:rsidRPr="004A4ECA" w:rsidRDefault="0020186E" w:rsidP="0020186E">
      <w:pPr>
        <w:rPr>
          <w:rFonts w:ascii="Arial" w:hAnsi="Arial" w:cs="Arial"/>
        </w:rPr>
      </w:pPr>
      <w:r w:rsidRPr="004A4ECA">
        <w:rPr>
          <w:rFonts w:ascii="Arial" w:hAnsi="Arial" w:cs="Arial"/>
        </w:rPr>
        <w:t xml:space="preserve">                          </w:t>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r>
      <w:r w:rsidRPr="004A4ECA">
        <w:rPr>
          <w:rFonts w:ascii="Arial" w:hAnsi="Arial" w:cs="Arial"/>
        </w:rPr>
        <w:tab/>
        <w:t xml:space="preserve">                                      Il/I Dichiarante/i</w:t>
      </w:r>
    </w:p>
    <w:p w:rsidR="0020186E" w:rsidRPr="004A4ECA" w:rsidRDefault="0020186E" w:rsidP="0020186E">
      <w:pPr>
        <w:rPr>
          <w:rFonts w:ascii="Arial" w:hAnsi="Arial" w:cs="Arial"/>
        </w:rPr>
      </w:pPr>
      <w:r w:rsidRPr="004A4ECA">
        <w:rPr>
          <w:rFonts w:ascii="Arial" w:hAnsi="Arial" w:cs="Arial"/>
        </w:rPr>
        <w:t xml:space="preserve"> </w:t>
      </w:r>
    </w:p>
    <w:p w:rsidR="0020186E" w:rsidRPr="004A4ECA" w:rsidRDefault="0020186E" w:rsidP="0020186E">
      <w:pPr>
        <w:tabs>
          <w:tab w:val="left" w:pos="709"/>
        </w:tabs>
        <w:spacing w:after="120"/>
        <w:rPr>
          <w:rFonts w:ascii="Arial" w:hAnsi="Arial" w:cs="Arial"/>
        </w:rPr>
      </w:pPr>
      <w:r w:rsidRPr="004A4ECA">
        <w:rPr>
          <w:rFonts w:ascii="Arial" w:hAnsi="Arial" w:cs="Arial"/>
        </w:rPr>
        <w:t xml:space="preserve">  </w:t>
      </w:r>
    </w:p>
    <w:p w:rsidR="0020186E" w:rsidRPr="003C3687" w:rsidRDefault="0020186E" w:rsidP="003C3687">
      <w:pPr>
        <w:spacing w:after="200" w:line="276" w:lineRule="auto"/>
        <w:rPr>
          <w:rFonts w:ascii="Arial" w:hAnsi="Arial" w:cs="Arial"/>
        </w:rPr>
      </w:pPr>
      <w:bookmarkStart w:id="0" w:name="_GoBack"/>
      <w:bookmarkEnd w:id="0"/>
    </w:p>
    <w:sectPr w:rsidR="0020186E" w:rsidRPr="003C3687" w:rsidSect="003C3687">
      <w:pgSz w:w="11906" w:h="16838"/>
      <w:pgMar w:top="1135" w:right="1133"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DDA" w:rsidRDefault="00743DDA" w:rsidP="00D5591F">
      <w:r>
        <w:separator/>
      </w:r>
    </w:p>
  </w:endnote>
  <w:endnote w:type="continuationSeparator" w:id="0">
    <w:p w:rsidR="00743DDA" w:rsidRDefault="00743DDA" w:rsidP="00D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DDA" w:rsidRDefault="00743DDA" w:rsidP="00D5591F">
      <w:r>
        <w:separator/>
      </w:r>
    </w:p>
  </w:footnote>
  <w:footnote w:type="continuationSeparator" w:id="0">
    <w:p w:rsidR="00743DDA" w:rsidRDefault="00743DDA" w:rsidP="00D559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0"/>
        </w:tabs>
        <w:ind w:left="1440" w:hanging="360"/>
      </w:pPr>
      <w:rPr>
        <w:rFonts w:cs="Times New Roman"/>
      </w:rPr>
    </w:lvl>
    <w:lvl w:ilvl="2">
      <w:start w:val="1"/>
      <w:numFmt w:val="decimal"/>
      <w:lvlText w:val="l.%3"/>
      <w:lvlJc w:val="left"/>
      <w:pPr>
        <w:tabs>
          <w:tab w:val="num" w:pos="0"/>
        </w:tabs>
        <w:ind w:left="2160" w:hanging="180"/>
      </w:pPr>
      <w:rPr>
        <w:rFonts w:ascii="Arial" w:hAnsi="Arial" w:cs="Times New Roman" w:hint="default"/>
        <w:b/>
        <w:color w:val="A6A6A6"/>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03"/>
    <w:multiLevelType w:val="singleLevel"/>
    <w:tmpl w:val="D8083984"/>
    <w:lvl w:ilvl="0">
      <w:start w:val="1"/>
      <w:numFmt w:val="decimal"/>
      <w:lvlText w:val="l.2.%1"/>
      <w:lvlJc w:val="left"/>
      <w:pPr>
        <w:tabs>
          <w:tab w:val="num" w:pos="708"/>
        </w:tabs>
        <w:ind w:left="1776" w:hanging="360"/>
      </w:pPr>
      <w:rPr>
        <w:rFonts w:ascii="Arial" w:hAnsi="Arial" w:cs="Times New Roman" w:hint="default"/>
        <w:b/>
        <w:color w:val="A6A6A6" w:themeColor="background1" w:themeShade="A6"/>
      </w:rPr>
    </w:lvl>
  </w:abstractNum>
  <w:abstractNum w:abstractNumId="2" w15:restartNumberingAfterBreak="0">
    <w:nsid w:val="00000004"/>
    <w:multiLevelType w:val="singleLevel"/>
    <w:tmpl w:val="00000004"/>
    <w:name w:val="WW8Num1"/>
    <w:lvl w:ilvl="0">
      <w:start w:val="1"/>
      <w:numFmt w:val="decimal"/>
      <w:lvlText w:val="e.%1"/>
      <w:lvlJc w:val="left"/>
      <w:pPr>
        <w:tabs>
          <w:tab w:val="num" w:pos="2051"/>
        </w:tabs>
        <w:ind w:left="2771" w:hanging="360"/>
      </w:pPr>
      <w:rPr>
        <w:rFonts w:ascii="Arial" w:hAnsi="Arial" w:cs="Times New Roman" w:hint="default"/>
        <w:b/>
        <w:color w:val="A6A6A6"/>
      </w:rPr>
    </w:lvl>
  </w:abstractNum>
  <w:abstractNum w:abstractNumId="3" w15:restartNumberingAfterBreak="0">
    <w:nsid w:val="00000005"/>
    <w:multiLevelType w:val="singleLevel"/>
    <w:tmpl w:val="00000005"/>
    <w:name w:val="WW8Num5"/>
    <w:lvl w:ilvl="0">
      <w:start w:val="1"/>
      <w:numFmt w:val="decimal"/>
      <w:lvlText w:val="h.%1"/>
      <w:lvlJc w:val="left"/>
      <w:pPr>
        <w:tabs>
          <w:tab w:val="num" w:pos="0"/>
        </w:tabs>
        <w:ind w:left="720" w:hanging="360"/>
      </w:pPr>
      <w:rPr>
        <w:rFonts w:ascii="Arial" w:hAnsi="Arial" w:cs="Times New Roman" w:hint="default"/>
        <w:b/>
        <w:color w:val="A6A6A6"/>
      </w:rPr>
    </w:lvl>
  </w:abstractNum>
  <w:abstractNum w:abstractNumId="4" w15:restartNumberingAfterBreak="0">
    <w:nsid w:val="00000006"/>
    <w:multiLevelType w:val="singleLevel"/>
    <w:tmpl w:val="00000006"/>
    <w:name w:val="WW8Num17"/>
    <w:lvl w:ilvl="0">
      <w:start w:val="1"/>
      <w:numFmt w:val="decimal"/>
      <w:lvlText w:val="i.%1"/>
      <w:lvlJc w:val="right"/>
      <w:pPr>
        <w:tabs>
          <w:tab w:val="num" w:pos="0"/>
        </w:tabs>
        <w:ind w:left="720" w:hanging="360"/>
      </w:pPr>
      <w:rPr>
        <w:rFonts w:ascii="Arial" w:hAnsi="Arial" w:cs="Times New Roman" w:hint="default"/>
        <w:b/>
        <w:color w:val="A6A6A6"/>
      </w:rPr>
    </w:lvl>
  </w:abstractNum>
  <w:abstractNum w:abstractNumId="5" w15:restartNumberingAfterBreak="0">
    <w:nsid w:val="00000007"/>
    <w:multiLevelType w:val="singleLevel"/>
    <w:tmpl w:val="00000007"/>
    <w:name w:val="WW8Num20"/>
    <w:lvl w:ilvl="0">
      <w:start w:val="12"/>
      <w:numFmt w:val="lowerLetter"/>
      <w:lvlText w:val="%1)"/>
      <w:lvlJc w:val="left"/>
      <w:pPr>
        <w:tabs>
          <w:tab w:val="num" w:pos="720"/>
        </w:tabs>
        <w:ind w:left="720" w:hanging="360"/>
      </w:pPr>
      <w:rPr>
        <w:rFonts w:ascii="Arial" w:hAnsi="Arial" w:cs="Times New Roman" w:hint="default"/>
        <w:b/>
        <w:color w:val="auto"/>
      </w:rPr>
    </w:lvl>
  </w:abstractNum>
  <w:abstractNum w:abstractNumId="6" w15:restartNumberingAfterBreak="0">
    <w:nsid w:val="00000008"/>
    <w:multiLevelType w:val="singleLevel"/>
    <w:tmpl w:val="00000008"/>
    <w:name w:val="WW8Num26"/>
    <w:lvl w:ilvl="0">
      <w:start w:val="1"/>
      <w:numFmt w:val="decimal"/>
      <w:lvlText w:val="f.%1"/>
      <w:lvlJc w:val="left"/>
      <w:pPr>
        <w:tabs>
          <w:tab w:val="num" w:pos="0"/>
        </w:tabs>
        <w:ind w:left="786" w:hanging="360"/>
      </w:pPr>
      <w:rPr>
        <w:rFonts w:ascii="Arial" w:hAnsi="Arial" w:cs="Times New Roman" w:hint="default"/>
        <w:b/>
        <w:color w:val="A6A6A6"/>
      </w:rPr>
    </w:lvl>
  </w:abstractNum>
  <w:abstractNum w:abstractNumId="7" w15:restartNumberingAfterBreak="0">
    <w:nsid w:val="00000009"/>
    <w:multiLevelType w:val="singleLevel"/>
    <w:tmpl w:val="00000005"/>
    <w:name w:val="WW8Num51"/>
    <w:lvl w:ilvl="0">
      <w:start w:val="3"/>
      <w:numFmt w:val="decimal"/>
      <w:lvlText w:val="6.3.%1"/>
      <w:lvlJc w:val="left"/>
      <w:pPr>
        <w:ind w:left="3195" w:hanging="360"/>
      </w:pPr>
      <w:rPr>
        <w:rFonts w:ascii="Arial" w:hAnsi="Arial" w:cs="Times New Roman" w:hint="default"/>
        <w:b/>
        <w:color w:val="A6A6A6"/>
      </w:rPr>
    </w:lvl>
  </w:abstractNum>
  <w:abstractNum w:abstractNumId="8" w15:restartNumberingAfterBreak="0">
    <w:nsid w:val="0000000A"/>
    <w:multiLevelType w:val="singleLevel"/>
    <w:tmpl w:val="0AE8AE06"/>
    <w:lvl w:ilvl="0">
      <w:start w:val="1"/>
      <w:numFmt w:val="decimal"/>
      <w:lvlText w:val="a.%1"/>
      <w:lvlJc w:val="left"/>
      <w:pPr>
        <w:ind w:left="720" w:hanging="360"/>
      </w:pPr>
      <w:rPr>
        <w:rFonts w:hint="default"/>
        <w:b/>
        <w:color w:val="A6A6A6" w:themeColor="background1" w:themeShade="A6"/>
        <w:sz w:val="22"/>
        <w:szCs w:val="22"/>
      </w:rPr>
    </w:lvl>
  </w:abstractNum>
  <w:abstractNum w:abstractNumId="9" w15:restartNumberingAfterBreak="0">
    <w:nsid w:val="0000000B"/>
    <w:multiLevelType w:val="singleLevel"/>
    <w:tmpl w:val="0000000B"/>
    <w:name w:val="WW8Num31"/>
    <w:lvl w:ilvl="0">
      <w:start w:val="1"/>
      <w:numFmt w:val="decimal"/>
      <w:lvlText w:val="f.(1-2).%1"/>
      <w:lvlJc w:val="left"/>
      <w:pPr>
        <w:tabs>
          <w:tab w:val="num" w:pos="0"/>
        </w:tabs>
        <w:ind w:left="1069" w:hanging="360"/>
      </w:pPr>
      <w:rPr>
        <w:rFonts w:ascii="Arial" w:hAnsi="Arial" w:cs="Times New Roman" w:hint="default"/>
        <w:b/>
        <w:color w:val="A6A6A6"/>
      </w:rPr>
    </w:lvl>
  </w:abstractNum>
  <w:abstractNum w:abstractNumId="10" w15:restartNumberingAfterBreak="0">
    <w:nsid w:val="0000000C"/>
    <w:multiLevelType w:val="singleLevel"/>
    <w:tmpl w:val="0000000C"/>
    <w:name w:val="WW8Num32"/>
    <w:lvl w:ilvl="0">
      <w:start w:val="1"/>
      <w:numFmt w:val="decimal"/>
      <w:lvlText w:val="l.2.2.2.%1"/>
      <w:lvlJc w:val="left"/>
      <w:pPr>
        <w:tabs>
          <w:tab w:val="num" w:pos="0"/>
        </w:tabs>
        <w:ind w:left="3564" w:hanging="360"/>
      </w:pPr>
      <w:rPr>
        <w:rFonts w:ascii="Arial" w:hAnsi="Arial" w:cs="Times New Roman" w:hint="default"/>
        <w:b/>
        <w:color w:val="A6A6A6"/>
      </w:rPr>
    </w:lvl>
  </w:abstractNum>
  <w:abstractNum w:abstractNumId="11" w15:restartNumberingAfterBreak="0">
    <w:nsid w:val="0000000D"/>
    <w:multiLevelType w:val="singleLevel"/>
    <w:tmpl w:val="0000000D"/>
    <w:name w:val="WW8Num42"/>
    <w:lvl w:ilvl="0">
      <w:start w:val="1"/>
      <w:numFmt w:val="lowerLetter"/>
      <w:lvlText w:val="%1)"/>
      <w:lvlJc w:val="left"/>
      <w:pPr>
        <w:tabs>
          <w:tab w:val="num" w:pos="360"/>
        </w:tabs>
        <w:ind w:left="360" w:hanging="360"/>
      </w:pPr>
      <w:rPr>
        <w:rFonts w:ascii="Arial" w:hAnsi="Arial" w:cs="Times New Roman" w:hint="default"/>
        <w:b/>
        <w:color w:val="auto"/>
      </w:rPr>
    </w:lvl>
  </w:abstractNum>
  <w:abstractNum w:abstractNumId="12" w15:restartNumberingAfterBreak="0">
    <w:nsid w:val="0000000E"/>
    <w:multiLevelType w:val="singleLevel"/>
    <w:tmpl w:val="0000000E"/>
    <w:name w:val="WW8Num51"/>
    <w:lvl w:ilvl="0">
      <w:start w:val="1"/>
      <w:numFmt w:val="decimal"/>
      <w:lvlText w:val="b.%1 "/>
      <w:lvlJc w:val="left"/>
      <w:pPr>
        <w:tabs>
          <w:tab w:val="num" w:pos="0"/>
        </w:tabs>
        <w:ind w:left="1569" w:hanging="360"/>
      </w:pPr>
      <w:rPr>
        <w:rFonts w:ascii="Arial" w:hAnsi="Arial" w:cs="Times New Roman" w:hint="default"/>
        <w:b/>
        <w:color w:val="A6A6A6"/>
      </w:rPr>
    </w:lvl>
  </w:abstractNum>
  <w:abstractNum w:abstractNumId="13" w15:restartNumberingAfterBreak="0">
    <w:nsid w:val="0000000F"/>
    <w:multiLevelType w:val="singleLevel"/>
    <w:tmpl w:val="001C985E"/>
    <w:name w:val="WW8Num53"/>
    <w:lvl w:ilvl="0">
      <w:start w:val="9"/>
      <w:numFmt w:val="lowerLetter"/>
      <w:lvlText w:val="%1)"/>
      <w:lvlJc w:val="left"/>
      <w:pPr>
        <w:tabs>
          <w:tab w:val="num" w:pos="720"/>
        </w:tabs>
        <w:ind w:left="720" w:hanging="360"/>
      </w:pPr>
      <w:rPr>
        <w:rFonts w:ascii="Arial" w:hAnsi="Arial" w:cs="Times New Roman" w:hint="default"/>
        <w:color w:val="auto"/>
      </w:rPr>
    </w:lvl>
  </w:abstractNum>
  <w:abstractNum w:abstractNumId="14" w15:restartNumberingAfterBreak="0">
    <w:nsid w:val="00000010"/>
    <w:multiLevelType w:val="multilevel"/>
    <w:tmpl w:val="00000010"/>
    <w:name w:val="WW8Num5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decimal"/>
      <w:lvlText w:val="l.2.1.%5"/>
      <w:lvlJc w:val="left"/>
      <w:pPr>
        <w:tabs>
          <w:tab w:val="num" w:pos="0"/>
        </w:tabs>
        <w:ind w:left="3600" w:hanging="360"/>
      </w:pPr>
      <w:rPr>
        <w:rFonts w:ascii="Arial" w:hAnsi="Arial" w:cs="Times New Roman" w:hint="default"/>
        <w:b/>
        <w:color w:val="A6A6A6"/>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0000011"/>
    <w:multiLevelType w:val="singleLevel"/>
    <w:tmpl w:val="00000011"/>
    <w:name w:val="WW8Num57"/>
    <w:lvl w:ilvl="0">
      <w:start w:val="1"/>
      <w:numFmt w:val="decimal"/>
      <w:lvlText w:val="c.%1"/>
      <w:lvlJc w:val="left"/>
      <w:pPr>
        <w:tabs>
          <w:tab w:val="num" w:pos="0"/>
        </w:tabs>
        <w:ind w:left="1004" w:hanging="360"/>
      </w:pPr>
      <w:rPr>
        <w:rFonts w:ascii="Arial" w:hAnsi="Arial" w:cs="Arial" w:hint="default"/>
        <w:b/>
        <w:color w:val="A6A6A6"/>
      </w:rPr>
    </w:lvl>
  </w:abstractNum>
  <w:abstractNum w:abstractNumId="16" w15:restartNumberingAfterBreak="0">
    <w:nsid w:val="00000012"/>
    <w:multiLevelType w:val="singleLevel"/>
    <w:tmpl w:val="00000012"/>
    <w:name w:val="WW8Num58"/>
    <w:lvl w:ilvl="0">
      <w:start w:val="3"/>
      <w:numFmt w:val="decimal"/>
      <w:lvlText w:val="6.3.%1.1"/>
      <w:lvlJc w:val="left"/>
      <w:pPr>
        <w:tabs>
          <w:tab w:val="num" w:pos="0"/>
        </w:tabs>
        <w:ind w:left="1776" w:hanging="360"/>
      </w:pPr>
      <w:rPr>
        <w:rFonts w:ascii="Arial" w:hAnsi="Arial" w:cs="Arial" w:hint="default"/>
        <w:b/>
        <w:color w:val="A6A6A6"/>
      </w:rPr>
    </w:lvl>
  </w:abstractNum>
  <w:abstractNum w:abstractNumId="17" w15:restartNumberingAfterBreak="0">
    <w:nsid w:val="00000013"/>
    <w:multiLevelType w:val="multilevel"/>
    <w:tmpl w:val="00000013"/>
    <w:name w:val="WW8Num18"/>
    <w:lvl w:ilvl="0">
      <w:start w:val="2"/>
      <w:numFmt w:val="decimal"/>
      <w:lvlText w:val="6.3.%1"/>
      <w:lvlJc w:val="left"/>
      <w:pPr>
        <w:tabs>
          <w:tab w:val="num" w:pos="0"/>
        </w:tabs>
        <w:ind w:left="644" w:hanging="360"/>
      </w:pPr>
      <w:rPr>
        <w:rFonts w:ascii="Arial" w:hAnsi="Arial" w:cs="Times New Roman" w:hint="default"/>
        <w:b/>
        <w:color w:val="A6A6A6"/>
      </w:rPr>
    </w:lvl>
    <w:lvl w:ilvl="1">
      <w:start w:val="1"/>
      <w:numFmt w:val="lowerLetter"/>
      <w:lvlText w:val="%2."/>
      <w:lvlJc w:val="left"/>
      <w:pPr>
        <w:tabs>
          <w:tab w:val="num" w:pos="0"/>
        </w:tabs>
        <w:ind w:left="1440" w:hanging="360"/>
      </w:pPr>
      <w:rPr>
        <w:rFonts w:cs="Times New Roman"/>
      </w:rPr>
    </w:lvl>
    <w:lvl w:ilvl="2">
      <w:start w:val="1"/>
      <w:numFmt w:val="decimal"/>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8" w15:restartNumberingAfterBreak="0">
    <w:nsid w:val="00000014"/>
    <w:multiLevelType w:val="singleLevel"/>
    <w:tmpl w:val="00000014"/>
    <w:name w:val="WW8Num19"/>
    <w:lvl w:ilvl="0">
      <w:start w:val="1"/>
      <w:numFmt w:val="decimal"/>
      <w:lvlText w:val="13.3.%1"/>
      <w:lvlJc w:val="left"/>
      <w:pPr>
        <w:tabs>
          <w:tab w:val="num" w:pos="0"/>
        </w:tabs>
        <w:ind w:left="2215" w:hanging="360"/>
      </w:pPr>
      <w:rPr>
        <w:rFonts w:ascii="Arial" w:hAnsi="Arial" w:cs="Times New Roman" w:hint="default"/>
        <w:b/>
        <w:color w:val="A6A6A6"/>
      </w:rPr>
    </w:lvl>
  </w:abstractNum>
  <w:abstractNum w:abstractNumId="19" w15:restartNumberingAfterBreak="0">
    <w:nsid w:val="00000016"/>
    <w:multiLevelType w:val="singleLevel"/>
    <w:tmpl w:val="27962972"/>
    <w:name w:val="WW8Num21"/>
    <w:lvl w:ilvl="0">
      <w:start w:val="1"/>
      <w:numFmt w:val="decimal"/>
      <w:lvlText w:val="12.%1"/>
      <w:lvlJc w:val="left"/>
      <w:pPr>
        <w:tabs>
          <w:tab w:val="num" w:pos="0"/>
        </w:tabs>
        <w:ind w:left="720" w:hanging="360"/>
      </w:pPr>
      <w:rPr>
        <w:rFonts w:ascii="Arial" w:hAnsi="Arial" w:cs="Times New Roman" w:hint="default"/>
        <w:b/>
        <w:i/>
        <w:color w:val="A6A6A6"/>
        <w:sz w:val="22"/>
        <w:szCs w:val="22"/>
      </w:rPr>
    </w:lvl>
  </w:abstractNum>
  <w:abstractNum w:abstractNumId="20" w15:restartNumberingAfterBreak="0">
    <w:nsid w:val="00000017"/>
    <w:multiLevelType w:val="singleLevel"/>
    <w:tmpl w:val="00000017"/>
    <w:name w:val="WW8Num22"/>
    <w:lvl w:ilvl="0">
      <w:start w:val="1"/>
      <w:numFmt w:val="decimal"/>
      <w:lvlText w:val="21.%1"/>
      <w:lvlJc w:val="left"/>
      <w:pPr>
        <w:tabs>
          <w:tab w:val="num" w:pos="0"/>
        </w:tabs>
        <w:ind w:left="720" w:hanging="360"/>
      </w:pPr>
      <w:rPr>
        <w:rFonts w:ascii="Arial" w:hAnsi="Arial" w:cs="Times New Roman" w:hint="default"/>
        <w:b/>
        <w:i/>
        <w:color w:val="A6A6A6"/>
        <w:sz w:val="22"/>
        <w:szCs w:val="22"/>
      </w:rPr>
    </w:lvl>
  </w:abstractNum>
  <w:abstractNum w:abstractNumId="21" w15:restartNumberingAfterBreak="0">
    <w:nsid w:val="00000018"/>
    <w:multiLevelType w:val="singleLevel"/>
    <w:tmpl w:val="00000018"/>
    <w:name w:val="WW8Num23"/>
    <w:lvl w:ilvl="0">
      <w:start w:val="1"/>
      <w:numFmt w:val="decimal"/>
      <w:lvlText w:val="17.%1"/>
      <w:lvlJc w:val="left"/>
      <w:pPr>
        <w:tabs>
          <w:tab w:val="num" w:pos="0"/>
        </w:tabs>
        <w:ind w:left="720" w:hanging="360"/>
      </w:pPr>
      <w:rPr>
        <w:rFonts w:ascii="Arial" w:hAnsi="Arial" w:cs="Times New Roman" w:hint="default"/>
        <w:b/>
        <w:color w:val="A6A6A6"/>
      </w:rPr>
    </w:lvl>
  </w:abstractNum>
  <w:abstractNum w:abstractNumId="22" w15:restartNumberingAfterBreak="0">
    <w:nsid w:val="00000019"/>
    <w:multiLevelType w:val="singleLevel"/>
    <w:tmpl w:val="E30CF2B8"/>
    <w:name w:val="WW8Num24"/>
    <w:lvl w:ilvl="0">
      <w:start w:val="1"/>
      <w:numFmt w:val="decimal"/>
      <w:lvlText w:val="4.%1"/>
      <w:lvlJc w:val="left"/>
      <w:pPr>
        <w:tabs>
          <w:tab w:val="num" w:pos="0"/>
        </w:tabs>
        <w:ind w:left="1800" w:hanging="360"/>
      </w:pPr>
      <w:rPr>
        <w:rFonts w:ascii="Arial" w:hAnsi="Arial" w:cs="Times New Roman" w:hint="default"/>
        <w:b/>
        <w:color w:val="A6A6A6"/>
        <w:sz w:val="20"/>
        <w:szCs w:val="20"/>
      </w:rPr>
    </w:lvl>
  </w:abstractNum>
  <w:abstractNum w:abstractNumId="23" w15:restartNumberingAfterBreak="0">
    <w:nsid w:val="0000001A"/>
    <w:multiLevelType w:val="singleLevel"/>
    <w:tmpl w:val="0000001A"/>
    <w:name w:val="WW8Num25"/>
    <w:lvl w:ilvl="0">
      <w:start w:val="1"/>
      <w:numFmt w:val="decimal"/>
      <w:lvlText w:val="22.7.%1"/>
      <w:lvlJc w:val="left"/>
      <w:pPr>
        <w:tabs>
          <w:tab w:val="num" w:pos="0"/>
        </w:tabs>
        <w:ind w:left="1495" w:hanging="360"/>
      </w:pPr>
      <w:rPr>
        <w:rFonts w:ascii="Arial" w:hAnsi="Arial" w:cs="Times New Roman" w:hint="default"/>
        <w:b/>
        <w:color w:val="A6A6A6"/>
      </w:rPr>
    </w:lvl>
  </w:abstractNum>
  <w:abstractNum w:abstractNumId="24" w15:restartNumberingAfterBreak="0">
    <w:nsid w:val="0000001C"/>
    <w:multiLevelType w:val="singleLevel"/>
    <w:tmpl w:val="0000001C"/>
    <w:name w:val="WW8Num27"/>
    <w:lvl w:ilvl="0">
      <w:start w:val="1"/>
      <w:numFmt w:val="decimal"/>
      <w:lvlText w:val="15.%1"/>
      <w:lvlJc w:val="left"/>
      <w:pPr>
        <w:tabs>
          <w:tab w:val="num" w:pos="0"/>
        </w:tabs>
        <w:ind w:left="1800" w:hanging="360"/>
      </w:pPr>
      <w:rPr>
        <w:rFonts w:ascii="Arial" w:hAnsi="Arial" w:cs="Times New Roman" w:hint="default"/>
        <w:b/>
        <w:color w:val="A6A6A6"/>
      </w:rPr>
    </w:lvl>
  </w:abstractNum>
  <w:abstractNum w:abstractNumId="25" w15:restartNumberingAfterBreak="0">
    <w:nsid w:val="0000001D"/>
    <w:multiLevelType w:val="singleLevel"/>
    <w:tmpl w:val="0000001D"/>
    <w:lvl w:ilvl="0">
      <w:start w:val="1"/>
      <w:numFmt w:val="decimal"/>
      <w:lvlText w:val="8.2.%1"/>
      <w:lvlJc w:val="left"/>
      <w:pPr>
        <w:tabs>
          <w:tab w:val="num" w:pos="0"/>
        </w:tabs>
        <w:ind w:left="2629" w:hanging="360"/>
      </w:pPr>
      <w:rPr>
        <w:rFonts w:ascii="Arial" w:hAnsi="Arial" w:cs="Times New Roman" w:hint="default"/>
        <w:b/>
        <w:color w:val="A6A6A6"/>
      </w:rPr>
    </w:lvl>
  </w:abstractNum>
  <w:abstractNum w:abstractNumId="26" w15:restartNumberingAfterBreak="0">
    <w:nsid w:val="00000020"/>
    <w:multiLevelType w:val="singleLevel"/>
    <w:tmpl w:val="7758E9F8"/>
    <w:lvl w:ilvl="0">
      <w:start w:val="1"/>
      <w:numFmt w:val="decimal"/>
      <w:lvlText w:val="1.%1"/>
      <w:lvlJc w:val="right"/>
      <w:pPr>
        <w:tabs>
          <w:tab w:val="num" w:pos="0"/>
        </w:tabs>
        <w:ind w:left="360" w:hanging="360"/>
      </w:pPr>
      <w:rPr>
        <w:rFonts w:ascii="Arial" w:hAnsi="Arial" w:cs="Times New Roman" w:hint="default"/>
        <w:b/>
        <w:color w:val="A6A6A6"/>
        <w:sz w:val="20"/>
        <w:szCs w:val="20"/>
      </w:rPr>
    </w:lvl>
  </w:abstractNum>
  <w:abstractNum w:abstractNumId="27" w15:restartNumberingAfterBreak="0">
    <w:nsid w:val="00000021"/>
    <w:multiLevelType w:val="singleLevel"/>
    <w:tmpl w:val="00000021"/>
    <w:lvl w:ilvl="0">
      <w:start w:val="1"/>
      <w:numFmt w:val="decimal"/>
      <w:lvlText w:val="5.2.8.%1"/>
      <w:lvlJc w:val="left"/>
      <w:pPr>
        <w:tabs>
          <w:tab w:val="num" w:pos="392"/>
        </w:tabs>
        <w:ind w:left="2912" w:hanging="360"/>
      </w:pPr>
      <w:rPr>
        <w:rFonts w:ascii="Arial" w:hAnsi="Arial" w:cs="Times New Roman" w:hint="default"/>
        <w:b/>
        <w:color w:val="A6A6A6"/>
      </w:rPr>
    </w:lvl>
  </w:abstractNum>
  <w:abstractNum w:abstractNumId="28" w15:restartNumberingAfterBreak="0">
    <w:nsid w:val="00000022"/>
    <w:multiLevelType w:val="singleLevel"/>
    <w:tmpl w:val="00000022"/>
    <w:name w:val="WW8Num33"/>
    <w:lvl w:ilvl="0">
      <w:start w:val="1"/>
      <w:numFmt w:val="decimal"/>
      <w:lvlText w:val="11.%1"/>
      <w:lvlJc w:val="left"/>
      <w:pPr>
        <w:tabs>
          <w:tab w:val="num" w:pos="0"/>
        </w:tabs>
        <w:ind w:left="786" w:hanging="360"/>
      </w:pPr>
      <w:rPr>
        <w:rFonts w:ascii="Arial" w:hAnsi="Arial" w:cs="Arial" w:hint="default"/>
        <w:b/>
        <w:color w:val="A6A6A6"/>
      </w:rPr>
    </w:lvl>
  </w:abstractNum>
  <w:abstractNum w:abstractNumId="29" w15:restartNumberingAfterBreak="0">
    <w:nsid w:val="00000023"/>
    <w:multiLevelType w:val="singleLevel"/>
    <w:tmpl w:val="00000023"/>
    <w:name w:val="WW8Num34"/>
    <w:lvl w:ilvl="0">
      <w:start w:val="2"/>
      <w:numFmt w:val="decimal"/>
      <w:lvlText w:val="6.3.%1.1"/>
      <w:lvlJc w:val="left"/>
      <w:pPr>
        <w:tabs>
          <w:tab w:val="num" w:pos="0"/>
        </w:tabs>
        <w:ind w:left="1776" w:hanging="360"/>
      </w:pPr>
      <w:rPr>
        <w:rFonts w:ascii="Arial" w:hAnsi="Arial" w:cs="Times New Roman" w:hint="default"/>
        <w:b/>
        <w:color w:val="A6A6A6"/>
      </w:rPr>
    </w:lvl>
  </w:abstractNum>
  <w:abstractNum w:abstractNumId="30" w15:restartNumberingAfterBreak="0">
    <w:nsid w:val="00000024"/>
    <w:multiLevelType w:val="singleLevel"/>
    <w:tmpl w:val="C4A814B6"/>
    <w:name w:val="WW8Num35"/>
    <w:lvl w:ilvl="0">
      <w:start w:val="1"/>
      <w:numFmt w:val="decimal"/>
      <w:lvlText w:val="8.%1"/>
      <w:lvlJc w:val="left"/>
      <w:pPr>
        <w:tabs>
          <w:tab w:val="num" w:pos="0"/>
        </w:tabs>
        <w:ind w:left="1800" w:hanging="360"/>
      </w:pPr>
      <w:rPr>
        <w:rFonts w:ascii="Arial" w:hAnsi="Arial" w:cs="Times New Roman" w:hint="default"/>
        <w:b/>
        <w:color w:val="A6A6A6" w:themeColor="background1" w:themeShade="A6"/>
        <w:sz w:val="20"/>
        <w:szCs w:val="20"/>
      </w:rPr>
    </w:lvl>
  </w:abstractNum>
  <w:abstractNum w:abstractNumId="31" w15:restartNumberingAfterBreak="0">
    <w:nsid w:val="00000025"/>
    <w:multiLevelType w:val="singleLevel"/>
    <w:tmpl w:val="00000025"/>
    <w:name w:val="WW8Num36"/>
    <w:lvl w:ilvl="0">
      <w:start w:val="1"/>
      <w:numFmt w:val="decimal"/>
      <w:lvlText w:val="%1)"/>
      <w:lvlJc w:val="left"/>
      <w:pPr>
        <w:tabs>
          <w:tab w:val="num" w:pos="360"/>
        </w:tabs>
        <w:ind w:left="360" w:hanging="360"/>
      </w:pPr>
      <w:rPr>
        <w:rFonts w:ascii="Arial" w:hAnsi="Arial" w:cs="Arial" w:hint="default"/>
        <w:b/>
        <w:color w:val="A6A6A6"/>
      </w:rPr>
    </w:lvl>
  </w:abstractNum>
  <w:abstractNum w:abstractNumId="32" w15:restartNumberingAfterBreak="0">
    <w:nsid w:val="00000026"/>
    <w:multiLevelType w:val="singleLevel"/>
    <w:tmpl w:val="00000026"/>
    <w:name w:val="WW8Num37"/>
    <w:lvl w:ilvl="0">
      <w:start w:val="1"/>
      <w:numFmt w:val="decimal"/>
      <w:lvlText w:val="5.%1"/>
      <w:lvlJc w:val="left"/>
      <w:pPr>
        <w:tabs>
          <w:tab w:val="num" w:pos="0"/>
        </w:tabs>
        <w:ind w:left="2520" w:hanging="360"/>
      </w:pPr>
      <w:rPr>
        <w:rFonts w:ascii="Arial" w:hAnsi="Arial" w:cs="Arial" w:hint="default"/>
        <w:b/>
        <w:color w:val="A6A6A6"/>
      </w:rPr>
    </w:lvl>
  </w:abstractNum>
  <w:abstractNum w:abstractNumId="33" w15:restartNumberingAfterBreak="0">
    <w:nsid w:val="00000027"/>
    <w:multiLevelType w:val="singleLevel"/>
    <w:tmpl w:val="00000027"/>
    <w:name w:val="WW8Num38"/>
    <w:lvl w:ilvl="0">
      <w:start w:val="1"/>
      <w:numFmt w:val="decimal"/>
      <w:lvlText w:val="6.3.%1"/>
      <w:lvlJc w:val="left"/>
      <w:pPr>
        <w:tabs>
          <w:tab w:val="num" w:pos="0"/>
        </w:tabs>
        <w:ind w:left="2520" w:hanging="360"/>
      </w:pPr>
      <w:rPr>
        <w:rFonts w:ascii="Arial" w:hAnsi="Arial" w:cs="Times New Roman" w:hint="default"/>
        <w:b/>
        <w:color w:val="A6A6A6"/>
      </w:rPr>
    </w:lvl>
  </w:abstractNum>
  <w:abstractNum w:abstractNumId="34" w15:restartNumberingAfterBreak="0">
    <w:nsid w:val="00000028"/>
    <w:multiLevelType w:val="singleLevel"/>
    <w:tmpl w:val="00000028"/>
    <w:name w:val="WW8Num39"/>
    <w:lvl w:ilvl="0">
      <w:start w:val="1"/>
      <w:numFmt w:val="decimal"/>
      <w:lvlText w:val="10.%1"/>
      <w:lvlJc w:val="left"/>
      <w:pPr>
        <w:tabs>
          <w:tab w:val="num" w:pos="0"/>
        </w:tabs>
        <w:ind w:left="1800" w:hanging="360"/>
      </w:pPr>
      <w:rPr>
        <w:rFonts w:ascii="Arial" w:hAnsi="Arial" w:cs="Times New Roman" w:hint="default"/>
        <w:b/>
        <w:color w:val="A6A6A6"/>
      </w:rPr>
    </w:lvl>
  </w:abstractNum>
  <w:abstractNum w:abstractNumId="35" w15:restartNumberingAfterBreak="0">
    <w:nsid w:val="00000029"/>
    <w:multiLevelType w:val="singleLevel"/>
    <w:tmpl w:val="00000029"/>
    <w:name w:val="WW8Num40"/>
    <w:lvl w:ilvl="0">
      <w:start w:val="1"/>
      <w:numFmt w:val="decimal"/>
      <w:lvlText w:val="22.%1"/>
      <w:lvlJc w:val="left"/>
      <w:pPr>
        <w:tabs>
          <w:tab w:val="num" w:pos="0"/>
        </w:tabs>
        <w:ind w:left="720" w:hanging="360"/>
      </w:pPr>
      <w:rPr>
        <w:rFonts w:ascii="Arial" w:hAnsi="Arial" w:cs="Times New Roman" w:hint="default"/>
        <w:b/>
        <w:i/>
        <w:color w:val="A6A6A6"/>
        <w:sz w:val="22"/>
        <w:szCs w:val="22"/>
      </w:rPr>
    </w:lvl>
  </w:abstractNum>
  <w:abstractNum w:abstractNumId="36" w15:restartNumberingAfterBreak="0">
    <w:nsid w:val="0000002A"/>
    <w:multiLevelType w:val="singleLevel"/>
    <w:tmpl w:val="0000002A"/>
    <w:name w:val="WW8Num41"/>
    <w:lvl w:ilvl="0">
      <w:start w:val="1"/>
      <w:numFmt w:val="decimal"/>
      <w:lvlText w:val="20.2.%1"/>
      <w:lvlJc w:val="left"/>
      <w:pPr>
        <w:tabs>
          <w:tab w:val="num" w:pos="0"/>
        </w:tabs>
        <w:ind w:left="2136" w:hanging="360"/>
      </w:pPr>
      <w:rPr>
        <w:rFonts w:ascii="Arial" w:hAnsi="Arial" w:cs="Times New Roman" w:hint="default"/>
        <w:b/>
        <w:color w:val="A6A6A6"/>
      </w:rPr>
    </w:lvl>
  </w:abstractNum>
  <w:abstractNum w:abstractNumId="37" w15:restartNumberingAfterBreak="0">
    <w:nsid w:val="0000002B"/>
    <w:multiLevelType w:val="multilevel"/>
    <w:tmpl w:val="FB0A6D9A"/>
    <w:lvl w:ilvl="0">
      <w:start w:val="7"/>
      <w:numFmt w:val="decimal"/>
      <w:lvlText w:val="%1."/>
      <w:lvlJc w:val="left"/>
      <w:pPr>
        <w:tabs>
          <w:tab w:val="num" w:pos="720"/>
        </w:tabs>
        <w:ind w:left="720" w:hanging="360"/>
      </w:pPr>
    </w:lvl>
    <w:lvl w:ilvl="1">
      <w:start w:val="3"/>
      <w:numFmt w:val="decimal"/>
      <w:lvlText w:val="%1.%2"/>
      <w:lvlJc w:val="left"/>
      <w:pPr>
        <w:tabs>
          <w:tab w:val="num" w:pos="1080"/>
        </w:tabs>
        <w:ind w:left="1080" w:hanging="360"/>
      </w:pPr>
      <w:rPr>
        <w:rFonts w:ascii="Arial" w:hAnsi="Arial" w:cs="Arial"/>
        <w:b/>
        <w:color w:val="A6A6A6" w:themeColor="background1" w:themeShade="A6"/>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8" w15:restartNumberingAfterBreak="0">
    <w:nsid w:val="00352F97"/>
    <w:multiLevelType w:val="multilevel"/>
    <w:tmpl w:val="7AB28254"/>
    <w:name w:val="WW8Num43"/>
    <w:lvl w:ilvl="0">
      <w:start w:val="4"/>
      <w:numFmt w:val="decimal"/>
      <w:lvlText w:val="%1"/>
      <w:lvlJc w:val="left"/>
      <w:pPr>
        <w:ind w:left="360" w:hanging="360"/>
      </w:pPr>
      <w:rPr>
        <w:rFonts w:hint="default"/>
      </w:rPr>
    </w:lvl>
    <w:lvl w:ilvl="1">
      <w:start w:val="1"/>
      <w:numFmt w:val="decimal"/>
      <w:lvlText w:val="2.%2"/>
      <w:lvlJc w:val="left"/>
      <w:pPr>
        <w:ind w:left="1800" w:hanging="360"/>
      </w:pPr>
      <w:rPr>
        <w:rFonts w:hint="default"/>
      </w:rPr>
    </w:lvl>
    <w:lvl w:ilvl="2">
      <w:start w:val="1"/>
      <w:numFmt w:val="decimal"/>
      <w:lvlText w:val="4.%3"/>
      <w:lvlJc w:val="left"/>
      <w:pPr>
        <w:ind w:left="3600" w:hanging="720"/>
      </w:pPr>
      <w:rPr>
        <w:rFonts w:ascii="Arial" w:hAnsi="Arial" w:cs="Arial" w:hint="default"/>
        <w:b/>
        <w:color w:val="A6A6A6"/>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9" w15:restartNumberingAfterBreak="0">
    <w:nsid w:val="018F7375"/>
    <w:multiLevelType w:val="hybridMultilevel"/>
    <w:tmpl w:val="2E224250"/>
    <w:lvl w:ilvl="0" w:tplc="023CF90C">
      <w:start w:val="1"/>
      <w:numFmt w:val="decimal"/>
      <w:lvlText w:val="h.%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03046A7B"/>
    <w:multiLevelType w:val="hybridMultilevel"/>
    <w:tmpl w:val="DA323710"/>
    <w:name w:val="WW8Num59"/>
    <w:lvl w:ilvl="0" w:tplc="73A4CC82">
      <w:start w:val="1"/>
      <w:numFmt w:val="decimal"/>
      <w:lvlText w:val="5.4.%1"/>
      <w:lvlJc w:val="left"/>
      <w:pPr>
        <w:ind w:left="1495" w:hanging="360"/>
      </w:pPr>
      <w:rPr>
        <w:rFonts w:cs="Times New Roman" w:hint="default"/>
        <w:color w:val="A6A6A6"/>
      </w:rPr>
    </w:lvl>
    <w:lvl w:ilvl="1" w:tplc="54ACD880" w:tentative="1">
      <w:start w:val="1"/>
      <w:numFmt w:val="lowerLetter"/>
      <w:lvlText w:val="%2."/>
      <w:lvlJc w:val="left"/>
      <w:pPr>
        <w:ind w:left="2215" w:hanging="360"/>
      </w:pPr>
      <w:rPr>
        <w:rFonts w:cs="Times New Roman"/>
      </w:rPr>
    </w:lvl>
    <w:lvl w:ilvl="2" w:tplc="457E590C" w:tentative="1">
      <w:start w:val="1"/>
      <w:numFmt w:val="lowerRoman"/>
      <w:lvlText w:val="%3."/>
      <w:lvlJc w:val="right"/>
      <w:pPr>
        <w:ind w:left="2935" w:hanging="180"/>
      </w:pPr>
      <w:rPr>
        <w:rFonts w:cs="Times New Roman"/>
      </w:rPr>
    </w:lvl>
    <w:lvl w:ilvl="3" w:tplc="9FB2F288" w:tentative="1">
      <w:start w:val="1"/>
      <w:numFmt w:val="decimal"/>
      <w:lvlText w:val="%4."/>
      <w:lvlJc w:val="left"/>
      <w:pPr>
        <w:ind w:left="3655" w:hanging="360"/>
      </w:pPr>
      <w:rPr>
        <w:rFonts w:cs="Times New Roman"/>
      </w:rPr>
    </w:lvl>
    <w:lvl w:ilvl="4" w:tplc="F15E5CEE" w:tentative="1">
      <w:start w:val="1"/>
      <w:numFmt w:val="lowerLetter"/>
      <w:lvlText w:val="%5."/>
      <w:lvlJc w:val="left"/>
      <w:pPr>
        <w:ind w:left="4375" w:hanging="360"/>
      </w:pPr>
      <w:rPr>
        <w:rFonts w:cs="Times New Roman"/>
      </w:rPr>
    </w:lvl>
    <w:lvl w:ilvl="5" w:tplc="84285F36" w:tentative="1">
      <w:start w:val="1"/>
      <w:numFmt w:val="lowerRoman"/>
      <w:lvlText w:val="%6."/>
      <w:lvlJc w:val="right"/>
      <w:pPr>
        <w:ind w:left="5095" w:hanging="180"/>
      </w:pPr>
      <w:rPr>
        <w:rFonts w:cs="Times New Roman"/>
      </w:rPr>
    </w:lvl>
    <w:lvl w:ilvl="6" w:tplc="069AAF76" w:tentative="1">
      <w:start w:val="1"/>
      <w:numFmt w:val="decimal"/>
      <w:lvlText w:val="%7."/>
      <w:lvlJc w:val="left"/>
      <w:pPr>
        <w:ind w:left="5815" w:hanging="360"/>
      </w:pPr>
      <w:rPr>
        <w:rFonts w:cs="Times New Roman"/>
      </w:rPr>
    </w:lvl>
    <w:lvl w:ilvl="7" w:tplc="E5662666" w:tentative="1">
      <w:start w:val="1"/>
      <w:numFmt w:val="lowerLetter"/>
      <w:lvlText w:val="%8."/>
      <w:lvlJc w:val="left"/>
      <w:pPr>
        <w:ind w:left="6535" w:hanging="360"/>
      </w:pPr>
      <w:rPr>
        <w:rFonts w:cs="Times New Roman"/>
      </w:rPr>
    </w:lvl>
    <w:lvl w:ilvl="8" w:tplc="9BE4085E" w:tentative="1">
      <w:start w:val="1"/>
      <w:numFmt w:val="lowerRoman"/>
      <w:lvlText w:val="%9."/>
      <w:lvlJc w:val="right"/>
      <w:pPr>
        <w:ind w:left="7255" w:hanging="180"/>
      </w:pPr>
      <w:rPr>
        <w:rFonts w:cs="Times New Roman"/>
      </w:rPr>
    </w:lvl>
  </w:abstractNum>
  <w:abstractNum w:abstractNumId="41" w15:restartNumberingAfterBreak="0">
    <w:nsid w:val="055F4ED6"/>
    <w:multiLevelType w:val="hybridMultilevel"/>
    <w:tmpl w:val="648A6BFE"/>
    <w:name w:val="WW8Num422"/>
    <w:lvl w:ilvl="0" w:tplc="3F12E60C">
      <w:start w:val="12"/>
      <w:numFmt w:val="lowerLetter"/>
      <w:lvlText w:val="%1)"/>
      <w:lvlJc w:val="left"/>
      <w:pPr>
        <w:tabs>
          <w:tab w:val="num" w:pos="360"/>
        </w:tabs>
        <w:ind w:left="360" w:hanging="360"/>
      </w:pPr>
      <w:rPr>
        <w:rFonts w:ascii="Arial" w:hAnsi="Arial" w:cs="Times New Roman"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067863DC"/>
    <w:multiLevelType w:val="multilevel"/>
    <w:tmpl w:val="53C41280"/>
    <w:lvl w:ilvl="0">
      <w:start w:val="1"/>
      <w:numFmt w:val="decimal"/>
      <w:lvlText w:val="7.2.%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43" w15:restartNumberingAfterBreak="0">
    <w:nsid w:val="06896956"/>
    <w:multiLevelType w:val="hybridMultilevel"/>
    <w:tmpl w:val="B67AFC3E"/>
    <w:lvl w:ilvl="0" w:tplc="F44EFF3A">
      <w:start w:val="1"/>
      <w:numFmt w:val="decimal"/>
      <w:lvlText w:val="a.%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07EA40F7"/>
    <w:multiLevelType w:val="multilevel"/>
    <w:tmpl w:val="F18629DA"/>
    <w:lvl w:ilvl="0">
      <w:start w:val="2"/>
      <w:numFmt w:val="decimal"/>
      <w:lvlText w:val="6.3.%1"/>
      <w:lvlJc w:val="left"/>
      <w:pPr>
        <w:ind w:left="644" w:hanging="360"/>
      </w:pPr>
      <w:rPr>
        <w:b/>
        <w:color w:val="A6A6A6"/>
      </w:rPr>
    </w:lvl>
    <w:lvl w:ilvl="1">
      <w:start w:val="1"/>
      <w:numFmt w:val="lowerLetter"/>
      <w:lvlText w:val="%2."/>
      <w:lvlJc w:val="left"/>
      <w:pPr>
        <w:ind w:left="1440" w:hanging="360"/>
      </w:pPr>
    </w:lvl>
    <w:lvl w:ilvl="2">
      <w:start w:val="1"/>
      <w:numFmt w:val="decimal"/>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095249E7"/>
    <w:multiLevelType w:val="hybridMultilevel"/>
    <w:tmpl w:val="EBC44138"/>
    <w:lvl w:ilvl="0" w:tplc="04100005">
      <w:start w:val="1"/>
      <w:numFmt w:val="bullet"/>
      <w:lvlText w:val=""/>
      <w:lvlJc w:val="left"/>
      <w:pPr>
        <w:ind w:left="1996" w:hanging="360"/>
      </w:pPr>
      <w:rPr>
        <w:rFonts w:ascii="Wingdings" w:hAnsi="Wingdings"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46" w15:restartNumberingAfterBreak="0">
    <w:nsid w:val="0A6F688C"/>
    <w:multiLevelType w:val="multilevel"/>
    <w:tmpl w:val="51FCAB4A"/>
    <w:lvl w:ilvl="0">
      <w:start w:val="12"/>
      <w:numFmt w:val="decimal"/>
      <w:lvlText w:val="%1"/>
      <w:lvlJc w:val="left"/>
      <w:pPr>
        <w:ind w:left="360" w:hanging="360"/>
      </w:pPr>
      <w:rPr>
        <w:rFonts w:ascii="Arial" w:hAnsi="Arial" w:cs="Arial" w:hint="default"/>
      </w:rPr>
    </w:lvl>
    <w:lvl w:ilvl="1">
      <w:start w:val="3"/>
      <w:numFmt w:val="decimal"/>
      <w:lvlText w:val="%1.%2"/>
      <w:lvlJc w:val="left"/>
      <w:pPr>
        <w:ind w:left="1363" w:hanging="1080"/>
      </w:pPr>
      <w:rPr>
        <w:rFonts w:ascii="Arial" w:hAnsi="Arial" w:cs="Arial" w:hint="default"/>
        <w:b/>
        <w:color w:val="BFBFBF" w:themeColor="background1" w:themeShade="BF"/>
      </w:rPr>
    </w:lvl>
    <w:lvl w:ilvl="2">
      <w:start w:val="1"/>
      <w:numFmt w:val="decimal"/>
      <w:lvlText w:val="%1.%2.%3"/>
      <w:lvlJc w:val="left"/>
      <w:pPr>
        <w:ind w:left="2160" w:hanging="1440"/>
      </w:pPr>
      <w:rPr>
        <w:rFonts w:ascii="Arial" w:hAnsi="Arial" w:cs="Arial" w:hint="default"/>
      </w:rPr>
    </w:lvl>
    <w:lvl w:ilvl="3">
      <w:start w:val="1"/>
      <w:numFmt w:val="decimal"/>
      <w:lvlText w:val="%1.%2.%3.%4"/>
      <w:lvlJc w:val="left"/>
      <w:pPr>
        <w:ind w:left="2880" w:hanging="1800"/>
      </w:pPr>
      <w:rPr>
        <w:rFonts w:ascii="Arial" w:hAnsi="Arial" w:cs="Arial" w:hint="default"/>
      </w:rPr>
    </w:lvl>
    <w:lvl w:ilvl="4">
      <w:start w:val="1"/>
      <w:numFmt w:val="decimal"/>
      <w:lvlText w:val="%1.%2.%3.%4.%5"/>
      <w:lvlJc w:val="left"/>
      <w:pPr>
        <w:ind w:left="3960" w:hanging="2520"/>
      </w:pPr>
      <w:rPr>
        <w:rFonts w:ascii="Arial" w:hAnsi="Arial" w:cs="Arial" w:hint="default"/>
      </w:rPr>
    </w:lvl>
    <w:lvl w:ilvl="5">
      <w:start w:val="1"/>
      <w:numFmt w:val="decimal"/>
      <w:lvlText w:val="%1.%2.%3.%4.%5.%6"/>
      <w:lvlJc w:val="left"/>
      <w:pPr>
        <w:ind w:left="4680" w:hanging="2880"/>
      </w:pPr>
      <w:rPr>
        <w:rFonts w:ascii="Arial" w:hAnsi="Arial" w:cs="Arial" w:hint="default"/>
      </w:rPr>
    </w:lvl>
    <w:lvl w:ilvl="6">
      <w:start w:val="1"/>
      <w:numFmt w:val="decimal"/>
      <w:lvlText w:val="%1.%2.%3.%4.%5.%6.%7"/>
      <w:lvlJc w:val="left"/>
      <w:pPr>
        <w:ind w:left="5400" w:hanging="3240"/>
      </w:pPr>
      <w:rPr>
        <w:rFonts w:ascii="Arial" w:hAnsi="Arial" w:cs="Arial" w:hint="default"/>
      </w:rPr>
    </w:lvl>
    <w:lvl w:ilvl="7">
      <w:start w:val="1"/>
      <w:numFmt w:val="decimal"/>
      <w:lvlText w:val="%1.%2.%3.%4.%5.%6.%7.%8"/>
      <w:lvlJc w:val="left"/>
      <w:pPr>
        <w:ind w:left="6480" w:hanging="3960"/>
      </w:pPr>
      <w:rPr>
        <w:rFonts w:ascii="Arial" w:hAnsi="Arial" w:cs="Arial" w:hint="default"/>
      </w:rPr>
    </w:lvl>
    <w:lvl w:ilvl="8">
      <w:start w:val="1"/>
      <w:numFmt w:val="decimal"/>
      <w:lvlText w:val="%1.%2.%3.%4.%5.%6.%7.%8.%9"/>
      <w:lvlJc w:val="left"/>
      <w:pPr>
        <w:ind w:left="7200" w:hanging="4320"/>
      </w:pPr>
      <w:rPr>
        <w:rFonts w:ascii="Arial" w:hAnsi="Arial" w:cs="Arial" w:hint="default"/>
      </w:rPr>
    </w:lvl>
  </w:abstractNum>
  <w:abstractNum w:abstractNumId="47" w15:restartNumberingAfterBreak="0">
    <w:nsid w:val="0B2C55FE"/>
    <w:multiLevelType w:val="multilevel"/>
    <w:tmpl w:val="6D90A012"/>
    <w:lvl w:ilvl="0">
      <w:start w:val="1"/>
      <w:numFmt w:val="decimal"/>
      <w:lvlText w:val="8.%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8" w15:restartNumberingAfterBreak="0">
    <w:nsid w:val="0C3F0B7F"/>
    <w:multiLevelType w:val="hybridMultilevel"/>
    <w:tmpl w:val="6FB4B122"/>
    <w:lvl w:ilvl="0" w:tplc="5FA81234">
      <w:start w:val="1"/>
      <w:numFmt w:val="bullet"/>
      <w:lvlText w:val="□"/>
      <w:lvlJc w:val="left"/>
      <w:pPr>
        <w:ind w:left="360" w:hanging="360"/>
      </w:pPr>
      <w:rPr>
        <w:rFonts w:ascii="Times New Roman" w:hAnsi="Times New Roman" w:cs="Times New Roman" w:hint="default"/>
        <w:b w:val="0"/>
        <w:i w:val="0"/>
        <w:strike w:val="0"/>
        <w:color w:val="auto"/>
        <w:sz w:val="24"/>
        <w:szCs w:val="24"/>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9" w15:restartNumberingAfterBreak="0">
    <w:nsid w:val="0C3F797C"/>
    <w:multiLevelType w:val="hybridMultilevel"/>
    <w:tmpl w:val="4BF6A75A"/>
    <w:lvl w:ilvl="0" w:tplc="64BC0B78">
      <w:start w:val="1"/>
      <w:numFmt w:val="decimal"/>
      <w:lvlText w:val="i.%1"/>
      <w:lvlJc w:val="right"/>
      <w:pPr>
        <w:ind w:left="36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10135110"/>
    <w:multiLevelType w:val="hybridMultilevel"/>
    <w:tmpl w:val="D0E80C54"/>
    <w:lvl w:ilvl="0" w:tplc="65A61E76">
      <w:start w:val="1"/>
      <w:numFmt w:val="decimal"/>
      <w:lvlText w:val="13.%1"/>
      <w:lvlJc w:val="left"/>
      <w:pPr>
        <w:ind w:left="1800" w:hanging="360"/>
      </w:pPr>
      <w:rPr>
        <w:rFonts w:ascii="Arial" w:hAnsi="Arial" w:cs="Arial" w:hint="default"/>
        <w:b/>
        <w:color w:val="A6A6A6"/>
        <w:sz w:val="22"/>
        <w:szCs w:val="22"/>
      </w:rPr>
    </w:lvl>
    <w:lvl w:ilvl="1" w:tplc="04100019">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51" w15:restartNumberingAfterBreak="0">
    <w:nsid w:val="10456374"/>
    <w:multiLevelType w:val="multilevel"/>
    <w:tmpl w:val="59743438"/>
    <w:lvl w:ilvl="0">
      <w:start w:val="1"/>
      <w:numFmt w:val="decimal"/>
      <w:lvlText w:val="4.3.%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52" w15:restartNumberingAfterBreak="0">
    <w:nsid w:val="10AA7708"/>
    <w:multiLevelType w:val="hybridMultilevel"/>
    <w:tmpl w:val="5C103BD2"/>
    <w:lvl w:ilvl="0" w:tplc="4C7CBFC2">
      <w:start w:val="12"/>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11617413"/>
    <w:multiLevelType w:val="hybridMultilevel"/>
    <w:tmpl w:val="D60AD778"/>
    <w:lvl w:ilvl="0" w:tplc="B61C0794">
      <w:start w:val="1"/>
      <w:numFmt w:val="decimal"/>
      <w:lvlText w:val="b.%1 "/>
      <w:lvlJc w:val="left"/>
      <w:pPr>
        <w:ind w:left="720" w:hanging="360"/>
      </w:pPr>
      <w:rPr>
        <w:rFonts w:cs="Times New Roman" w:hint="default"/>
        <w:b/>
        <w:color w:val="A6A6A6" w:themeColor="background1" w:themeShade="A6"/>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1169275A"/>
    <w:multiLevelType w:val="multilevel"/>
    <w:tmpl w:val="AC3CFF2C"/>
    <w:lvl w:ilvl="0">
      <w:start w:val="1"/>
      <w:numFmt w:val="decimal"/>
      <w:lvlText w:val="5.2.8.%1"/>
      <w:lvlJc w:val="left"/>
      <w:pPr>
        <w:ind w:left="2520" w:hanging="360"/>
      </w:pPr>
      <w:rPr>
        <w:b/>
        <w:color w:val="A6A6A6"/>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55" w15:restartNumberingAfterBreak="0">
    <w:nsid w:val="119B0FC3"/>
    <w:multiLevelType w:val="multilevel"/>
    <w:tmpl w:val="00A03E4E"/>
    <w:lvl w:ilvl="0">
      <w:start w:val="1"/>
      <w:numFmt w:val="decimal"/>
      <w:lvlText w:val="15.3.3.%1"/>
      <w:lvlJc w:val="left"/>
      <w:pPr>
        <w:ind w:left="2487" w:hanging="360"/>
      </w:pPr>
      <w:rPr>
        <w:b/>
        <w:i w:val="0"/>
        <w:color w:val="A6A6A6"/>
        <w:sz w:val="18"/>
        <w:szCs w:val="18"/>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56" w15:restartNumberingAfterBreak="0">
    <w:nsid w:val="16380771"/>
    <w:multiLevelType w:val="hybridMultilevel"/>
    <w:tmpl w:val="7AE6327C"/>
    <w:lvl w:ilvl="0" w:tplc="7FA6735C">
      <w:start w:val="1"/>
      <w:numFmt w:val="decimal"/>
      <w:lvlText w:val="a.%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173D41DD"/>
    <w:multiLevelType w:val="hybridMultilevel"/>
    <w:tmpl w:val="71066168"/>
    <w:lvl w:ilvl="0" w:tplc="93826200">
      <w:start w:val="1"/>
      <w:numFmt w:val="lowerLetter"/>
      <w:lvlText w:val="%1)"/>
      <w:lvlJc w:val="left"/>
      <w:pPr>
        <w:tabs>
          <w:tab w:val="num" w:pos="360"/>
        </w:tabs>
        <w:ind w:left="360" w:hanging="360"/>
      </w:pPr>
      <w:rPr>
        <w:rFonts w:hint="default"/>
        <w:color w:val="auto"/>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8" w15:restartNumberingAfterBreak="0">
    <w:nsid w:val="179B41EA"/>
    <w:multiLevelType w:val="hybridMultilevel"/>
    <w:tmpl w:val="FAE0FC6A"/>
    <w:lvl w:ilvl="0" w:tplc="5B1CA77E">
      <w:start w:val="2"/>
      <w:numFmt w:val="decimal"/>
      <w:lvlText w:val="c.%1 "/>
      <w:lvlJc w:val="left"/>
      <w:pPr>
        <w:ind w:left="36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19381C24"/>
    <w:multiLevelType w:val="hybridMultilevel"/>
    <w:tmpl w:val="488CA1B6"/>
    <w:name w:val="WW8Num372"/>
    <w:lvl w:ilvl="0" w:tplc="B61AADC6">
      <w:start w:val="1"/>
      <w:numFmt w:val="decimal"/>
      <w:lvlText w:val="4.4.%1"/>
      <w:lvlJc w:val="left"/>
      <w:pPr>
        <w:ind w:left="2575" w:hanging="360"/>
      </w:pPr>
      <w:rPr>
        <w:rFonts w:cs="Times New Roman" w:hint="default"/>
        <w:b/>
        <w:color w:val="A6A6A6"/>
      </w:rPr>
    </w:lvl>
    <w:lvl w:ilvl="1" w:tplc="04100019">
      <w:start w:val="1"/>
      <w:numFmt w:val="decimal"/>
      <w:lvlText w:val="5.%2"/>
      <w:lvlJc w:val="left"/>
      <w:pPr>
        <w:ind w:left="2520" w:hanging="360"/>
      </w:pPr>
      <w:rPr>
        <w:rFonts w:cs="Times New Roman" w:hint="default"/>
        <w:b/>
        <w:color w:val="A6A6A6"/>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60" w15:restartNumberingAfterBreak="0">
    <w:nsid w:val="193A7AA8"/>
    <w:multiLevelType w:val="multilevel"/>
    <w:tmpl w:val="845A0E90"/>
    <w:lvl w:ilvl="0">
      <w:start w:val="1"/>
      <w:numFmt w:val="decimal"/>
      <w:lvlText w:val="11.%1"/>
      <w:lvlJc w:val="left"/>
      <w:pPr>
        <w:ind w:left="786" w:hanging="360"/>
      </w:pPr>
      <w:rPr>
        <w:b/>
        <w:color w:val="A6A6A6"/>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1" w15:restartNumberingAfterBreak="0">
    <w:nsid w:val="1D7D78B6"/>
    <w:multiLevelType w:val="multilevel"/>
    <w:tmpl w:val="6006566A"/>
    <w:lvl w:ilvl="0">
      <w:start w:val="1"/>
      <w:numFmt w:val="decimal"/>
      <w:lvlText w:val="5.2.%1"/>
      <w:lvlJc w:val="left"/>
      <w:pPr>
        <w:ind w:left="1495" w:hanging="360"/>
      </w:pPr>
      <w:rPr>
        <w:b/>
        <w:color w:val="A6A6A6"/>
        <w:sz w:val="18"/>
        <w:szCs w:val="18"/>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62" w15:restartNumberingAfterBreak="0">
    <w:nsid w:val="207604EC"/>
    <w:multiLevelType w:val="hybridMultilevel"/>
    <w:tmpl w:val="A33223E8"/>
    <w:lvl w:ilvl="0" w:tplc="98DC9444">
      <w:start w:val="1"/>
      <w:numFmt w:val="decimal"/>
      <w:lvlText w:val="%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209B0915"/>
    <w:multiLevelType w:val="hybridMultilevel"/>
    <w:tmpl w:val="158AB1FE"/>
    <w:lvl w:ilvl="0" w:tplc="5FA81234">
      <w:start w:val="1"/>
      <w:numFmt w:val="bullet"/>
      <w:lvlText w:val="□"/>
      <w:lvlJc w:val="left"/>
      <w:pPr>
        <w:tabs>
          <w:tab w:val="num" w:pos="720"/>
        </w:tabs>
        <w:ind w:left="720" w:hanging="360"/>
      </w:pPr>
      <w:rPr>
        <w:rFonts w:ascii="Times New Roman" w:hAnsi="Times New Roman" w:cs="Times New Roman" w:hint="default"/>
        <w:sz w:val="24"/>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21F16424"/>
    <w:multiLevelType w:val="hybridMultilevel"/>
    <w:tmpl w:val="E0DE4E56"/>
    <w:lvl w:ilvl="0" w:tplc="9A820666">
      <w:start w:val="1"/>
      <w:numFmt w:val="decimal"/>
      <w:lvlText w:val="h.%1"/>
      <w:lvlJc w:val="left"/>
      <w:pPr>
        <w:ind w:left="720" w:hanging="360"/>
      </w:pPr>
      <w:rPr>
        <w:rFonts w:hint="default"/>
        <w:b/>
        <w:color w:val="A6A6A6"/>
        <w:sz w:val="20"/>
        <w:szCs w:val="20"/>
      </w:rPr>
    </w:lvl>
    <w:lvl w:ilvl="1" w:tplc="EA5ECF9A"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2344296F"/>
    <w:multiLevelType w:val="multilevel"/>
    <w:tmpl w:val="80469A92"/>
    <w:lvl w:ilvl="0">
      <w:start w:val="1"/>
      <w:numFmt w:val="decimal"/>
      <w:lvlText w:val="9.5.%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66" w15:restartNumberingAfterBreak="0">
    <w:nsid w:val="26E44202"/>
    <w:multiLevelType w:val="hybridMultilevel"/>
    <w:tmpl w:val="0408F76E"/>
    <w:lvl w:ilvl="0" w:tplc="E6E812E8">
      <w:start w:val="1"/>
      <w:numFmt w:val="decimal"/>
      <w:lvlText w:val="f.2.%1"/>
      <w:lvlJc w:val="left"/>
      <w:pPr>
        <w:ind w:left="1713" w:hanging="360"/>
      </w:pPr>
      <w:rPr>
        <w:rFonts w:cs="Times New Roman" w:hint="default"/>
        <w:b/>
        <w:color w:val="A6A6A6"/>
        <w:sz w:val="20"/>
        <w:szCs w:val="20"/>
      </w:r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67" w15:restartNumberingAfterBreak="0">
    <w:nsid w:val="275B14BB"/>
    <w:multiLevelType w:val="multilevel"/>
    <w:tmpl w:val="51FCAB4A"/>
    <w:lvl w:ilvl="0">
      <w:start w:val="12"/>
      <w:numFmt w:val="decimal"/>
      <w:lvlText w:val="%1"/>
      <w:lvlJc w:val="left"/>
      <w:pPr>
        <w:ind w:left="360" w:hanging="360"/>
      </w:pPr>
      <w:rPr>
        <w:rFonts w:ascii="Arial" w:hAnsi="Arial" w:cs="Arial" w:hint="default"/>
      </w:rPr>
    </w:lvl>
    <w:lvl w:ilvl="1">
      <w:start w:val="3"/>
      <w:numFmt w:val="decimal"/>
      <w:lvlText w:val="%1.%2"/>
      <w:lvlJc w:val="left"/>
      <w:pPr>
        <w:ind w:left="1363" w:hanging="1080"/>
      </w:pPr>
      <w:rPr>
        <w:rFonts w:ascii="Arial" w:hAnsi="Arial" w:cs="Arial" w:hint="default"/>
        <w:b/>
        <w:color w:val="BFBFBF" w:themeColor="background1" w:themeShade="BF"/>
      </w:rPr>
    </w:lvl>
    <w:lvl w:ilvl="2">
      <w:start w:val="1"/>
      <w:numFmt w:val="decimal"/>
      <w:lvlText w:val="%1.%2.%3"/>
      <w:lvlJc w:val="left"/>
      <w:pPr>
        <w:ind w:left="2160" w:hanging="1440"/>
      </w:pPr>
      <w:rPr>
        <w:rFonts w:ascii="Arial" w:hAnsi="Arial" w:cs="Arial" w:hint="default"/>
      </w:rPr>
    </w:lvl>
    <w:lvl w:ilvl="3">
      <w:start w:val="1"/>
      <w:numFmt w:val="decimal"/>
      <w:lvlText w:val="%1.%2.%3.%4"/>
      <w:lvlJc w:val="left"/>
      <w:pPr>
        <w:ind w:left="2880" w:hanging="1800"/>
      </w:pPr>
      <w:rPr>
        <w:rFonts w:ascii="Arial" w:hAnsi="Arial" w:cs="Arial" w:hint="default"/>
      </w:rPr>
    </w:lvl>
    <w:lvl w:ilvl="4">
      <w:start w:val="1"/>
      <w:numFmt w:val="decimal"/>
      <w:lvlText w:val="%1.%2.%3.%4.%5"/>
      <w:lvlJc w:val="left"/>
      <w:pPr>
        <w:ind w:left="3960" w:hanging="2520"/>
      </w:pPr>
      <w:rPr>
        <w:rFonts w:ascii="Arial" w:hAnsi="Arial" w:cs="Arial" w:hint="default"/>
      </w:rPr>
    </w:lvl>
    <w:lvl w:ilvl="5">
      <w:start w:val="1"/>
      <w:numFmt w:val="decimal"/>
      <w:lvlText w:val="%1.%2.%3.%4.%5.%6"/>
      <w:lvlJc w:val="left"/>
      <w:pPr>
        <w:ind w:left="4680" w:hanging="2880"/>
      </w:pPr>
      <w:rPr>
        <w:rFonts w:ascii="Arial" w:hAnsi="Arial" w:cs="Arial" w:hint="default"/>
      </w:rPr>
    </w:lvl>
    <w:lvl w:ilvl="6">
      <w:start w:val="1"/>
      <w:numFmt w:val="decimal"/>
      <w:lvlText w:val="%1.%2.%3.%4.%5.%6.%7"/>
      <w:lvlJc w:val="left"/>
      <w:pPr>
        <w:ind w:left="5400" w:hanging="3240"/>
      </w:pPr>
      <w:rPr>
        <w:rFonts w:ascii="Arial" w:hAnsi="Arial" w:cs="Arial" w:hint="default"/>
      </w:rPr>
    </w:lvl>
    <w:lvl w:ilvl="7">
      <w:start w:val="1"/>
      <w:numFmt w:val="decimal"/>
      <w:lvlText w:val="%1.%2.%3.%4.%5.%6.%7.%8"/>
      <w:lvlJc w:val="left"/>
      <w:pPr>
        <w:ind w:left="6480" w:hanging="3960"/>
      </w:pPr>
      <w:rPr>
        <w:rFonts w:ascii="Arial" w:hAnsi="Arial" w:cs="Arial" w:hint="default"/>
      </w:rPr>
    </w:lvl>
    <w:lvl w:ilvl="8">
      <w:start w:val="1"/>
      <w:numFmt w:val="decimal"/>
      <w:lvlText w:val="%1.%2.%3.%4.%5.%6.%7.%8.%9"/>
      <w:lvlJc w:val="left"/>
      <w:pPr>
        <w:ind w:left="7200" w:hanging="4320"/>
      </w:pPr>
      <w:rPr>
        <w:rFonts w:ascii="Arial" w:hAnsi="Arial" w:cs="Arial" w:hint="default"/>
      </w:rPr>
    </w:lvl>
  </w:abstractNum>
  <w:abstractNum w:abstractNumId="68" w15:restartNumberingAfterBreak="0">
    <w:nsid w:val="276E68C8"/>
    <w:multiLevelType w:val="hybridMultilevel"/>
    <w:tmpl w:val="255EE2B0"/>
    <w:lvl w:ilvl="0" w:tplc="2838575C">
      <w:start w:val="1"/>
      <w:numFmt w:val="decimal"/>
      <w:lvlText w:val="h.%1"/>
      <w:lvlJc w:val="right"/>
      <w:pPr>
        <w:ind w:left="720" w:hanging="360"/>
      </w:pPr>
      <w:rPr>
        <w:rFonts w:hint="default"/>
        <w:b/>
        <w:color w:val="A6A6A6"/>
        <w:sz w:val="20"/>
        <w:szCs w:val="20"/>
      </w:rPr>
    </w:lvl>
    <w:lvl w:ilvl="1" w:tplc="F2A2E58E" w:tentative="1">
      <w:start w:val="1"/>
      <w:numFmt w:val="lowerLetter"/>
      <w:lvlText w:val="%2."/>
      <w:lvlJc w:val="left"/>
      <w:pPr>
        <w:ind w:left="1440" w:hanging="360"/>
      </w:pPr>
    </w:lvl>
    <w:lvl w:ilvl="2" w:tplc="361EAE12">
      <w:start w:val="1"/>
      <w:numFmt w:val="lowerRoman"/>
      <w:lvlText w:val="%3."/>
      <w:lvlJc w:val="right"/>
      <w:pPr>
        <w:ind w:left="2160" w:hanging="180"/>
      </w:pPr>
    </w:lvl>
    <w:lvl w:ilvl="3" w:tplc="666A78C2" w:tentative="1">
      <w:start w:val="1"/>
      <w:numFmt w:val="decimal"/>
      <w:lvlText w:val="%4."/>
      <w:lvlJc w:val="left"/>
      <w:pPr>
        <w:ind w:left="2880" w:hanging="360"/>
      </w:pPr>
    </w:lvl>
    <w:lvl w:ilvl="4" w:tplc="140C6268" w:tentative="1">
      <w:start w:val="1"/>
      <w:numFmt w:val="lowerLetter"/>
      <w:lvlText w:val="%5."/>
      <w:lvlJc w:val="left"/>
      <w:pPr>
        <w:ind w:left="3600" w:hanging="360"/>
      </w:pPr>
    </w:lvl>
    <w:lvl w:ilvl="5" w:tplc="8C6476DC" w:tentative="1">
      <w:start w:val="1"/>
      <w:numFmt w:val="lowerRoman"/>
      <w:lvlText w:val="%6."/>
      <w:lvlJc w:val="right"/>
      <w:pPr>
        <w:ind w:left="4320" w:hanging="180"/>
      </w:pPr>
    </w:lvl>
    <w:lvl w:ilvl="6" w:tplc="557E389A" w:tentative="1">
      <w:start w:val="1"/>
      <w:numFmt w:val="decimal"/>
      <w:lvlText w:val="%7."/>
      <w:lvlJc w:val="left"/>
      <w:pPr>
        <w:ind w:left="5040" w:hanging="360"/>
      </w:pPr>
    </w:lvl>
    <w:lvl w:ilvl="7" w:tplc="DEFAB686" w:tentative="1">
      <w:start w:val="1"/>
      <w:numFmt w:val="lowerLetter"/>
      <w:lvlText w:val="%8."/>
      <w:lvlJc w:val="left"/>
      <w:pPr>
        <w:ind w:left="5760" w:hanging="360"/>
      </w:pPr>
    </w:lvl>
    <w:lvl w:ilvl="8" w:tplc="B268C206" w:tentative="1">
      <w:start w:val="1"/>
      <w:numFmt w:val="lowerRoman"/>
      <w:lvlText w:val="%9."/>
      <w:lvlJc w:val="right"/>
      <w:pPr>
        <w:ind w:left="6480" w:hanging="180"/>
      </w:pPr>
    </w:lvl>
  </w:abstractNum>
  <w:abstractNum w:abstractNumId="69" w15:restartNumberingAfterBreak="0">
    <w:nsid w:val="28591AB1"/>
    <w:multiLevelType w:val="multilevel"/>
    <w:tmpl w:val="3BA45B90"/>
    <w:lvl w:ilvl="0">
      <w:start w:val="1"/>
      <w:numFmt w:val="decimal"/>
      <w:lvlText w:val="10.2.%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70" w15:restartNumberingAfterBreak="0">
    <w:nsid w:val="287F3D30"/>
    <w:multiLevelType w:val="multilevel"/>
    <w:tmpl w:val="17045968"/>
    <w:lvl w:ilvl="0">
      <w:start w:val="1"/>
      <w:numFmt w:val="decimal"/>
      <w:lvlText w:val="10.%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1" w15:restartNumberingAfterBreak="0">
    <w:nsid w:val="2B661F3C"/>
    <w:multiLevelType w:val="multilevel"/>
    <w:tmpl w:val="502C0E7A"/>
    <w:name w:val="WW8Num22223"/>
    <w:lvl w:ilvl="0">
      <w:start w:val="1"/>
      <w:numFmt w:val="decimal"/>
      <w:lvlText w:val="%1)"/>
      <w:lvlJc w:val="left"/>
      <w:pPr>
        <w:tabs>
          <w:tab w:val="num" w:pos="928"/>
        </w:tabs>
        <w:ind w:left="928"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2C5A31D6"/>
    <w:multiLevelType w:val="multilevel"/>
    <w:tmpl w:val="3168E5FE"/>
    <w:lvl w:ilvl="0">
      <w:start w:val="1"/>
      <w:numFmt w:val="decimal"/>
      <w:lvlText w:val="16.3.%1"/>
      <w:lvlJc w:val="left"/>
      <w:pPr>
        <w:ind w:left="2215" w:hanging="360"/>
      </w:pPr>
      <w:rPr>
        <w:b/>
        <w:color w:val="A6A6A6"/>
      </w:rPr>
    </w:lvl>
    <w:lvl w:ilvl="1">
      <w:start w:val="1"/>
      <w:numFmt w:val="lowerLetter"/>
      <w:lvlText w:val="%2."/>
      <w:lvlJc w:val="left"/>
      <w:pPr>
        <w:ind w:left="2935" w:hanging="360"/>
      </w:pPr>
    </w:lvl>
    <w:lvl w:ilvl="2">
      <w:start w:val="1"/>
      <w:numFmt w:val="lowerRoman"/>
      <w:lvlText w:val="%3."/>
      <w:lvlJc w:val="right"/>
      <w:pPr>
        <w:ind w:left="3655" w:hanging="180"/>
      </w:pPr>
    </w:lvl>
    <w:lvl w:ilvl="3">
      <w:start w:val="1"/>
      <w:numFmt w:val="decimal"/>
      <w:lvlText w:val="%4."/>
      <w:lvlJc w:val="left"/>
      <w:pPr>
        <w:ind w:left="4375" w:hanging="360"/>
      </w:pPr>
    </w:lvl>
    <w:lvl w:ilvl="4">
      <w:start w:val="1"/>
      <w:numFmt w:val="lowerLetter"/>
      <w:lvlText w:val="%5."/>
      <w:lvlJc w:val="left"/>
      <w:pPr>
        <w:ind w:left="5095" w:hanging="360"/>
      </w:pPr>
    </w:lvl>
    <w:lvl w:ilvl="5">
      <w:start w:val="1"/>
      <w:numFmt w:val="lowerRoman"/>
      <w:lvlText w:val="%6."/>
      <w:lvlJc w:val="right"/>
      <w:pPr>
        <w:ind w:left="5815" w:hanging="180"/>
      </w:pPr>
    </w:lvl>
    <w:lvl w:ilvl="6">
      <w:start w:val="1"/>
      <w:numFmt w:val="decimal"/>
      <w:lvlText w:val="%7."/>
      <w:lvlJc w:val="left"/>
      <w:pPr>
        <w:ind w:left="6535" w:hanging="360"/>
      </w:pPr>
    </w:lvl>
    <w:lvl w:ilvl="7">
      <w:start w:val="1"/>
      <w:numFmt w:val="lowerLetter"/>
      <w:lvlText w:val="%8."/>
      <w:lvlJc w:val="left"/>
      <w:pPr>
        <w:ind w:left="7255" w:hanging="360"/>
      </w:pPr>
    </w:lvl>
    <w:lvl w:ilvl="8">
      <w:start w:val="1"/>
      <w:numFmt w:val="lowerRoman"/>
      <w:lvlText w:val="%9."/>
      <w:lvlJc w:val="right"/>
      <w:pPr>
        <w:ind w:left="7975" w:hanging="180"/>
      </w:pPr>
    </w:lvl>
  </w:abstractNum>
  <w:abstractNum w:abstractNumId="73" w15:restartNumberingAfterBreak="0">
    <w:nsid w:val="2CFA21A0"/>
    <w:multiLevelType w:val="hybridMultilevel"/>
    <w:tmpl w:val="51F80052"/>
    <w:lvl w:ilvl="0" w:tplc="94B8FE8C">
      <w:start w:val="1"/>
      <w:numFmt w:val="decimal"/>
      <w:lvlText w:val="f.%1"/>
      <w:lvlJc w:val="left"/>
      <w:pPr>
        <w:ind w:left="786" w:hanging="360"/>
      </w:pPr>
      <w:rPr>
        <w:rFonts w:hint="default"/>
        <w:b/>
        <w:color w:val="A6A6A6"/>
        <w:sz w:val="20"/>
        <w:szCs w:val="20"/>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74" w15:restartNumberingAfterBreak="0">
    <w:nsid w:val="2E774406"/>
    <w:multiLevelType w:val="hybridMultilevel"/>
    <w:tmpl w:val="DDC2FFDC"/>
    <w:lvl w:ilvl="0" w:tplc="4296E6AE">
      <w:start w:val="1"/>
      <w:numFmt w:val="decimal"/>
      <w:lvlText w:val="a.%1"/>
      <w:lvlJc w:val="left"/>
      <w:pPr>
        <w:ind w:left="720" w:hanging="360"/>
      </w:pPr>
      <w:rPr>
        <w:rFonts w:hint="default"/>
        <w:b/>
        <w:color w:val="A6A6A6" w:themeColor="background1" w:themeShade="A6"/>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2F7A1122"/>
    <w:multiLevelType w:val="hybridMultilevel"/>
    <w:tmpl w:val="DBDC2714"/>
    <w:lvl w:ilvl="0" w:tplc="22FA22D0">
      <w:start w:val="8"/>
      <w:numFmt w:val="lowerLetter"/>
      <w:lvlText w:val="%1)"/>
      <w:lvlJc w:val="left"/>
      <w:pPr>
        <w:ind w:left="720" w:hanging="360"/>
      </w:pPr>
      <w:rPr>
        <w:rFonts w:hint="default"/>
        <w:color w:val="8080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33592403"/>
    <w:multiLevelType w:val="multilevel"/>
    <w:tmpl w:val="8CC60818"/>
    <w:lvl w:ilvl="0">
      <w:start w:val="1"/>
      <w:numFmt w:val="decimal"/>
      <w:lvlText w:val="1.%1"/>
      <w:lvlJc w:val="right"/>
      <w:pPr>
        <w:ind w:left="786" w:hanging="360"/>
      </w:pPr>
      <w:rPr>
        <w:b/>
        <w:color w:val="A6A6A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348C2378"/>
    <w:multiLevelType w:val="multilevel"/>
    <w:tmpl w:val="CC1256D2"/>
    <w:lvl w:ilvl="0">
      <w:start w:val="2"/>
      <w:numFmt w:val="decimal"/>
      <w:lvlText w:val="6.3.%1.1"/>
      <w:lvlJc w:val="left"/>
      <w:pPr>
        <w:ind w:left="1776" w:hanging="360"/>
      </w:pPr>
      <w:rPr>
        <w:b/>
        <w:color w:val="A6A6A6"/>
      </w:rPr>
    </w:lvl>
    <w:lvl w:ilvl="1">
      <w:start w:val="1"/>
      <w:numFmt w:val="lowerLetter"/>
      <w:lvlText w:val="%2."/>
      <w:lvlJc w:val="left"/>
      <w:pPr>
        <w:ind w:left="696" w:hanging="360"/>
      </w:pPr>
    </w:lvl>
    <w:lvl w:ilvl="2">
      <w:start w:val="1"/>
      <w:numFmt w:val="lowerRoman"/>
      <w:lvlText w:val="%3."/>
      <w:lvlJc w:val="right"/>
      <w:pPr>
        <w:ind w:left="1416" w:hanging="180"/>
      </w:pPr>
    </w:lvl>
    <w:lvl w:ilvl="3">
      <w:start w:val="1"/>
      <w:numFmt w:val="decimal"/>
      <w:lvlText w:val="%4."/>
      <w:lvlJc w:val="left"/>
      <w:pPr>
        <w:ind w:left="2136" w:hanging="360"/>
      </w:pPr>
    </w:lvl>
    <w:lvl w:ilvl="4">
      <w:start w:val="1"/>
      <w:numFmt w:val="lowerLetter"/>
      <w:lvlText w:val="%5."/>
      <w:lvlJc w:val="left"/>
      <w:pPr>
        <w:ind w:left="2856" w:hanging="360"/>
      </w:pPr>
    </w:lvl>
    <w:lvl w:ilvl="5">
      <w:start w:val="1"/>
      <w:numFmt w:val="lowerRoman"/>
      <w:lvlText w:val="%6."/>
      <w:lvlJc w:val="right"/>
      <w:pPr>
        <w:ind w:left="3576" w:hanging="180"/>
      </w:pPr>
    </w:lvl>
    <w:lvl w:ilvl="6">
      <w:start w:val="1"/>
      <w:numFmt w:val="decimal"/>
      <w:lvlText w:val="%7."/>
      <w:lvlJc w:val="left"/>
      <w:pPr>
        <w:ind w:left="4296" w:hanging="360"/>
      </w:pPr>
    </w:lvl>
    <w:lvl w:ilvl="7">
      <w:start w:val="1"/>
      <w:numFmt w:val="lowerLetter"/>
      <w:lvlText w:val="%8."/>
      <w:lvlJc w:val="left"/>
      <w:pPr>
        <w:ind w:left="5016" w:hanging="360"/>
      </w:pPr>
    </w:lvl>
    <w:lvl w:ilvl="8">
      <w:start w:val="1"/>
      <w:numFmt w:val="lowerRoman"/>
      <w:lvlText w:val="%9."/>
      <w:lvlJc w:val="right"/>
      <w:pPr>
        <w:ind w:left="5736" w:hanging="180"/>
      </w:pPr>
    </w:lvl>
  </w:abstractNum>
  <w:abstractNum w:abstractNumId="78" w15:restartNumberingAfterBreak="0">
    <w:nsid w:val="35AC58D2"/>
    <w:multiLevelType w:val="hybridMultilevel"/>
    <w:tmpl w:val="90EC1A0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36F065F7"/>
    <w:multiLevelType w:val="multilevel"/>
    <w:tmpl w:val="6F1AADF6"/>
    <w:lvl w:ilvl="0">
      <w:start w:val="1"/>
      <w:numFmt w:val="decimal"/>
      <w:lvlText w:val="9.%1"/>
      <w:lvlJc w:val="left"/>
      <w:pPr>
        <w:ind w:left="644" w:hanging="360"/>
      </w:pPr>
      <w:rPr>
        <w:b/>
        <w:i w:val="0"/>
        <w:color w:val="A6A6A6"/>
        <w:sz w:val="18"/>
        <w:szCs w:val="18"/>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80" w15:restartNumberingAfterBreak="0">
    <w:nsid w:val="3A383EDB"/>
    <w:multiLevelType w:val="multilevel"/>
    <w:tmpl w:val="348C6708"/>
    <w:lvl w:ilvl="0">
      <w:start w:val="1"/>
      <w:numFmt w:val="decimal"/>
      <w:lvlText w:val="8.2.%1"/>
      <w:lvlJc w:val="left"/>
      <w:pPr>
        <w:ind w:left="2629" w:hanging="360"/>
      </w:pPr>
      <w:rPr>
        <w:b/>
        <w:color w:val="A6A6A6"/>
      </w:rPr>
    </w:lvl>
    <w:lvl w:ilvl="1">
      <w:start w:val="1"/>
      <w:numFmt w:val="lowerLetter"/>
      <w:lvlText w:val="%2."/>
      <w:lvlJc w:val="left"/>
      <w:pPr>
        <w:ind w:left="3204" w:hanging="360"/>
      </w:pPr>
    </w:lvl>
    <w:lvl w:ilvl="2">
      <w:start w:val="1"/>
      <w:numFmt w:val="lowerRoman"/>
      <w:lvlText w:val="%3."/>
      <w:lvlJc w:val="right"/>
      <w:pPr>
        <w:ind w:left="3924" w:hanging="180"/>
      </w:pPr>
    </w:lvl>
    <w:lvl w:ilvl="3">
      <w:start w:val="1"/>
      <w:numFmt w:val="decimal"/>
      <w:lvlText w:val="%4."/>
      <w:lvlJc w:val="left"/>
      <w:pPr>
        <w:ind w:left="4644" w:hanging="360"/>
      </w:pPr>
    </w:lvl>
    <w:lvl w:ilvl="4">
      <w:start w:val="1"/>
      <w:numFmt w:val="lowerLetter"/>
      <w:lvlText w:val="%5."/>
      <w:lvlJc w:val="left"/>
      <w:pPr>
        <w:ind w:left="5364" w:hanging="360"/>
      </w:pPr>
    </w:lvl>
    <w:lvl w:ilvl="5">
      <w:start w:val="1"/>
      <w:numFmt w:val="lowerRoman"/>
      <w:lvlText w:val="%6."/>
      <w:lvlJc w:val="right"/>
      <w:pPr>
        <w:ind w:left="6084" w:hanging="180"/>
      </w:pPr>
    </w:lvl>
    <w:lvl w:ilvl="6">
      <w:start w:val="1"/>
      <w:numFmt w:val="decimal"/>
      <w:lvlText w:val="%7."/>
      <w:lvlJc w:val="left"/>
      <w:pPr>
        <w:ind w:left="6804" w:hanging="360"/>
      </w:pPr>
    </w:lvl>
    <w:lvl w:ilvl="7">
      <w:start w:val="1"/>
      <w:numFmt w:val="lowerLetter"/>
      <w:lvlText w:val="%8."/>
      <w:lvlJc w:val="left"/>
      <w:pPr>
        <w:ind w:left="7524" w:hanging="360"/>
      </w:pPr>
    </w:lvl>
    <w:lvl w:ilvl="8">
      <w:start w:val="1"/>
      <w:numFmt w:val="lowerRoman"/>
      <w:lvlText w:val="%9."/>
      <w:lvlJc w:val="right"/>
      <w:pPr>
        <w:ind w:left="8244" w:hanging="180"/>
      </w:pPr>
    </w:lvl>
  </w:abstractNum>
  <w:abstractNum w:abstractNumId="81" w15:restartNumberingAfterBreak="0">
    <w:nsid w:val="3E1E3683"/>
    <w:multiLevelType w:val="hybridMultilevel"/>
    <w:tmpl w:val="FED4B7C6"/>
    <w:lvl w:ilvl="0" w:tplc="32A8BC6C">
      <w:start w:val="1"/>
      <w:numFmt w:val="bullet"/>
      <w:lvlText w:val=""/>
      <w:lvlJc w:val="left"/>
      <w:pPr>
        <w:ind w:left="720" w:hanging="360"/>
      </w:pPr>
      <w:rPr>
        <w:rFonts w:ascii="Wingdings" w:hAnsi="Wingdings"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82" w15:restartNumberingAfterBreak="0">
    <w:nsid w:val="3F5852F6"/>
    <w:multiLevelType w:val="multilevel"/>
    <w:tmpl w:val="C61E175E"/>
    <w:lvl w:ilvl="0">
      <w:start w:val="1"/>
      <w:numFmt w:val="decimal"/>
      <w:lvlText w:val="12.%1"/>
      <w:lvlJc w:val="left"/>
      <w:pPr>
        <w:ind w:left="720" w:hanging="360"/>
      </w:pPr>
      <w:rPr>
        <w:b/>
        <w:i w:val="0"/>
        <w:color w:val="A6A6A6"/>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3F916DE4"/>
    <w:multiLevelType w:val="hybridMultilevel"/>
    <w:tmpl w:val="96A477DA"/>
    <w:lvl w:ilvl="0" w:tplc="444A3F40">
      <w:start w:val="1"/>
      <w:numFmt w:val="decimal"/>
      <w:lvlText w:val="d.%1 "/>
      <w:lvlJc w:val="left"/>
      <w:pPr>
        <w:ind w:left="1569" w:hanging="360"/>
      </w:pPr>
      <w:rPr>
        <w:rFonts w:hint="default"/>
        <w:b/>
        <w:color w:val="A6A6A6"/>
      </w:rPr>
    </w:lvl>
    <w:lvl w:ilvl="1" w:tplc="04100019" w:tentative="1">
      <w:start w:val="1"/>
      <w:numFmt w:val="bullet"/>
      <w:lvlText w:val="o"/>
      <w:lvlJc w:val="left"/>
      <w:pPr>
        <w:ind w:left="2289" w:hanging="360"/>
      </w:pPr>
      <w:rPr>
        <w:rFonts w:ascii="Courier New" w:hAnsi="Courier New" w:cs="Courier New" w:hint="default"/>
      </w:rPr>
    </w:lvl>
    <w:lvl w:ilvl="2" w:tplc="0410001B" w:tentative="1">
      <w:start w:val="1"/>
      <w:numFmt w:val="bullet"/>
      <w:lvlText w:val=""/>
      <w:lvlJc w:val="left"/>
      <w:pPr>
        <w:ind w:left="3009" w:hanging="360"/>
      </w:pPr>
      <w:rPr>
        <w:rFonts w:ascii="Wingdings" w:hAnsi="Wingdings" w:hint="default"/>
      </w:rPr>
    </w:lvl>
    <w:lvl w:ilvl="3" w:tplc="0410000F" w:tentative="1">
      <w:start w:val="1"/>
      <w:numFmt w:val="bullet"/>
      <w:lvlText w:val=""/>
      <w:lvlJc w:val="left"/>
      <w:pPr>
        <w:ind w:left="3729" w:hanging="360"/>
      </w:pPr>
      <w:rPr>
        <w:rFonts w:ascii="Symbol" w:hAnsi="Symbol" w:hint="default"/>
      </w:rPr>
    </w:lvl>
    <w:lvl w:ilvl="4" w:tplc="04100019" w:tentative="1">
      <w:start w:val="1"/>
      <w:numFmt w:val="bullet"/>
      <w:lvlText w:val="o"/>
      <w:lvlJc w:val="left"/>
      <w:pPr>
        <w:ind w:left="4449" w:hanging="360"/>
      </w:pPr>
      <w:rPr>
        <w:rFonts w:ascii="Courier New" w:hAnsi="Courier New" w:cs="Courier New" w:hint="default"/>
      </w:rPr>
    </w:lvl>
    <w:lvl w:ilvl="5" w:tplc="0410001B" w:tentative="1">
      <w:start w:val="1"/>
      <w:numFmt w:val="bullet"/>
      <w:lvlText w:val=""/>
      <w:lvlJc w:val="left"/>
      <w:pPr>
        <w:ind w:left="5169" w:hanging="360"/>
      </w:pPr>
      <w:rPr>
        <w:rFonts w:ascii="Wingdings" w:hAnsi="Wingdings" w:hint="default"/>
      </w:rPr>
    </w:lvl>
    <w:lvl w:ilvl="6" w:tplc="0410000F" w:tentative="1">
      <w:start w:val="1"/>
      <w:numFmt w:val="bullet"/>
      <w:lvlText w:val=""/>
      <w:lvlJc w:val="left"/>
      <w:pPr>
        <w:ind w:left="5889" w:hanging="360"/>
      </w:pPr>
      <w:rPr>
        <w:rFonts w:ascii="Symbol" w:hAnsi="Symbol" w:hint="default"/>
      </w:rPr>
    </w:lvl>
    <w:lvl w:ilvl="7" w:tplc="04100019" w:tentative="1">
      <w:start w:val="1"/>
      <w:numFmt w:val="bullet"/>
      <w:lvlText w:val="o"/>
      <w:lvlJc w:val="left"/>
      <w:pPr>
        <w:ind w:left="6609" w:hanging="360"/>
      </w:pPr>
      <w:rPr>
        <w:rFonts w:ascii="Courier New" w:hAnsi="Courier New" w:cs="Courier New" w:hint="default"/>
      </w:rPr>
    </w:lvl>
    <w:lvl w:ilvl="8" w:tplc="0410001B" w:tentative="1">
      <w:start w:val="1"/>
      <w:numFmt w:val="bullet"/>
      <w:lvlText w:val=""/>
      <w:lvlJc w:val="left"/>
      <w:pPr>
        <w:ind w:left="7329" w:hanging="360"/>
      </w:pPr>
      <w:rPr>
        <w:rFonts w:ascii="Wingdings" w:hAnsi="Wingdings" w:hint="default"/>
      </w:rPr>
    </w:lvl>
  </w:abstractNum>
  <w:abstractNum w:abstractNumId="84" w15:restartNumberingAfterBreak="0">
    <w:nsid w:val="41981C97"/>
    <w:multiLevelType w:val="hybridMultilevel"/>
    <w:tmpl w:val="26D076A2"/>
    <w:lvl w:ilvl="0" w:tplc="72AA4D04">
      <w:start w:val="1"/>
      <w:numFmt w:val="decimal"/>
      <w:lvlText w:val="g.%1"/>
      <w:lvlJc w:val="left"/>
      <w:pPr>
        <w:ind w:left="72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41F75AD2"/>
    <w:multiLevelType w:val="hybridMultilevel"/>
    <w:tmpl w:val="CC0C9230"/>
    <w:lvl w:ilvl="0" w:tplc="FBB85C18">
      <w:start w:val="1"/>
      <w:numFmt w:val="lowerLetter"/>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42B83BF3"/>
    <w:multiLevelType w:val="hybridMultilevel"/>
    <w:tmpl w:val="191484F2"/>
    <w:lvl w:ilvl="0" w:tplc="04100019">
      <w:start w:val="3"/>
      <w:numFmt w:val="decimal"/>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42E57B1B"/>
    <w:multiLevelType w:val="multilevel"/>
    <w:tmpl w:val="291ED39A"/>
    <w:lvl w:ilvl="0">
      <w:start w:val="1"/>
      <w:numFmt w:val="decimal"/>
      <w:lvlText w:val="6.1.2.%1"/>
      <w:lvlJc w:val="left"/>
      <w:pPr>
        <w:ind w:left="3960" w:hanging="360"/>
      </w:pPr>
      <w:rPr>
        <w:b/>
        <w:color w:val="A6A6A6"/>
      </w:rPr>
    </w:lvl>
    <w:lvl w:ilvl="1">
      <w:start w:val="1"/>
      <w:numFmt w:val="lowerLetter"/>
      <w:lvlText w:val="%2."/>
      <w:lvlJc w:val="left"/>
      <w:pPr>
        <w:ind w:left="4680" w:hanging="360"/>
      </w:pPr>
    </w:lvl>
    <w:lvl w:ilvl="2">
      <w:start w:val="1"/>
      <w:numFmt w:val="lowerRoman"/>
      <w:lvlText w:val="%3."/>
      <w:lvlJc w:val="right"/>
      <w:pPr>
        <w:ind w:left="5400" w:hanging="180"/>
      </w:pPr>
    </w:lvl>
    <w:lvl w:ilvl="3">
      <w:start w:val="1"/>
      <w:numFmt w:val="decimal"/>
      <w:lvlText w:val="%4."/>
      <w:lvlJc w:val="left"/>
      <w:pPr>
        <w:ind w:left="6120" w:hanging="360"/>
      </w:pPr>
    </w:lvl>
    <w:lvl w:ilvl="4">
      <w:start w:val="1"/>
      <w:numFmt w:val="lowerLetter"/>
      <w:lvlText w:val="%5."/>
      <w:lvlJc w:val="left"/>
      <w:pPr>
        <w:ind w:left="6840" w:hanging="360"/>
      </w:pPr>
    </w:lvl>
    <w:lvl w:ilvl="5">
      <w:start w:val="1"/>
      <w:numFmt w:val="lowerRoman"/>
      <w:lvlText w:val="%6."/>
      <w:lvlJc w:val="right"/>
      <w:pPr>
        <w:ind w:left="7560" w:hanging="180"/>
      </w:pPr>
    </w:lvl>
    <w:lvl w:ilvl="6">
      <w:start w:val="1"/>
      <w:numFmt w:val="decimal"/>
      <w:lvlText w:val="%7."/>
      <w:lvlJc w:val="left"/>
      <w:pPr>
        <w:ind w:left="8280" w:hanging="360"/>
      </w:pPr>
    </w:lvl>
    <w:lvl w:ilvl="7">
      <w:start w:val="1"/>
      <w:numFmt w:val="lowerLetter"/>
      <w:lvlText w:val="%8."/>
      <w:lvlJc w:val="left"/>
      <w:pPr>
        <w:ind w:left="9000" w:hanging="360"/>
      </w:pPr>
    </w:lvl>
    <w:lvl w:ilvl="8">
      <w:start w:val="1"/>
      <w:numFmt w:val="lowerRoman"/>
      <w:lvlText w:val="%9."/>
      <w:lvlJc w:val="right"/>
      <w:pPr>
        <w:ind w:left="9720" w:hanging="180"/>
      </w:pPr>
    </w:lvl>
  </w:abstractNum>
  <w:abstractNum w:abstractNumId="88" w15:restartNumberingAfterBreak="0">
    <w:nsid w:val="43A95F29"/>
    <w:multiLevelType w:val="multilevel"/>
    <w:tmpl w:val="94D89FD0"/>
    <w:lvl w:ilvl="0">
      <w:start w:val="1"/>
      <w:numFmt w:val="decimal"/>
      <w:lvlText w:val="14.%1"/>
      <w:lvlJc w:val="left"/>
      <w:pPr>
        <w:ind w:left="1800" w:hanging="360"/>
      </w:pPr>
      <w:rPr>
        <w:b/>
        <w:i w:val="0"/>
        <w:color w:val="A6A6A6"/>
        <w:sz w:val="18"/>
        <w:szCs w:val="18"/>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9" w15:restartNumberingAfterBreak="0">
    <w:nsid w:val="45FA48B7"/>
    <w:multiLevelType w:val="hybridMultilevel"/>
    <w:tmpl w:val="9A124538"/>
    <w:lvl w:ilvl="0" w:tplc="C1FA2632">
      <w:start w:val="1"/>
      <w:numFmt w:val="decimal"/>
      <w:lvlText w:val="e.%1"/>
      <w:lvlJc w:val="left"/>
      <w:pPr>
        <w:ind w:left="720" w:hanging="360"/>
      </w:pPr>
      <w:rPr>
        <w:rFonts w:hint="default"/>
        <w:b/>
        <w:color w:val="A6A6A6"/>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483558CC"/>
    <w:multiLevelType w:val="multilevel"/>
    <w:tmpl w:val="B57CDBB4"/>
    <w:lvl w:ilvl="0">
      <w:start w:val="1"/>
      <w:numFmt w:val="decimal"/>
      <w:lvlText w:val="15.3.1.%1"/>
      <w:lvlJc w:val="left"/>
      <w:pPr>
        <w:ind w:left="1495" w:hanging="360"/>
      </w:pPr>
      <w:rPr>
        <w:b/>
        <w:i w:val="0"/>
        <w:color w:val="A6A6A6"/>
        <w:sz w:val="18"/>
        <w:szCs w:val="18"/>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91" w15:restartNumberingAfterBreak="0">
    <w:nsid w:val="489B1358"/>
    <w:multiLevelType w:val="multilevel"/>
    <w:tmpl w:val="A1C82460"/>
    <w:lvl w:ilvl="0">
      <w:start w:val="1"/>
      <w:numFmt w:val="decimal"/>
      <w:lvlText w:val="5.2.8.2.%1"/>
      <w:lvlJc w:val="left"/>
      <w:pPr>
        <w:ind w:left="3839" w:hanging="360"/>
      </w:pPr>
      <w:rPr>
        <w:b/>
        <w:color w:val="A6A6A6"/>
      </w:rPr>
    </w:lvl>
    <w:lvl w:ilvl="1">
      <w:start w:val="1"/>
      <w:numFmt w:val="lowerLetter"/>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92" w15:restartNumberingAfterBreak="0">
    <w:nsid w:val="495057FB"/>
    <w:multiLevelType w:val="hybridMultilevel"/>
    <w:tmpl w:val="87321EF8"/>
    <w:lvl w:ilvl="0" w:tplc="04100005">
      <w:start w:val="1"/>
      <w:numFmt w:val="decimal"/>
      <w:lvlText w:val="c.%1 "/>
      <w:lvlJc w:val="left"/>
      <w:pPr>
        <w:tabs>
          <w:tab w:val="num" w:pos="1800"/>
        </w:tabs>
        <w:ind w:left="1800" w:hanging="360"/>
      </w:pPr>
      <w:rPr>
        <w:rFonts w:hint="default"/>
        <w:b/>
        <w:color w:val="A6A6A6"/>
      </w:rPr>
    </w:lvl>
    <w:lvl w:ilvl="1" w:tplc="04100003">
      <w:start w:val="1"/>
      <w:numFmt w:val="decimal"/>
      <w:lvlText w:val="d.1.%2"/>
      <w:lvlJc w:val="left"/>
      <w:pPr>
        <w:tabs>
          <w:tab w:val="num" w:pos="1440"/>
        </w:tabs>
        <w:ind w:left="1440" w:hanging="360"/>
      </w:pPr>
      <w:rPr>
        <w:rFonts w:cs="Times New Roman" w:hint="default"/>
        <w:b/>
        <w:bCs/>
        <w:color w:val="A6A6A6"/>
      </w:rPr>
    </w:lvl>
    <w:lvl w:ilvl="2" w:tplc="04100005">
      <w:start w:val="7"/>
      <w:numFmt w:val="lowerLetter"/>
      <w:lvlText w:val="%3)"/>
      <w:lvlJc w:val="left"/>
      <w:pPr>
        <w:ind w:left="2340" w:hanging="360"/>
      </w:pPr>
      <w:rPr>
        <w:rFonts w:hint="default"/>
      </w:rPr>
    </w:lvl>
    <w:lvl w:ilvl="3" w:tplc="04100001">
      <w:start w:val="1"/>
      <w:numFmt w:val="decimal"/>
      <w:lvlText w:val="%4)"/>
      <w:lvlJc w:val="left"/>
      <w:pPr>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93" w15:restartNumberingAfterBreak="0">
    <w:nsid w:val="4C511090"/>
    <w:multiLevelType w:val="hybridMultilevel"/>
    <w:tmpl w:val="43D82266"/>
    <w:lvl w:ilvl="0" w:tplc="A9744932">
      <w:start w:val="1"/>
      <w:numFmt w:val="decimal"/>
      <w:lvlText w:val="1.%1"/>
      <w:lvlJc w:val="right"/>
      <w:pPr>
        <w:ind w:left="720" w:hanging="360"/>
      </w:pPr>
      <w:rPr>
        <w:rFonts w:hint="default"/>
        <w:b/>
        <w:color w:val="A6A6A6"/>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4DC0175D"/>
    <w:multiLevelType w:val="hybridMultilevel"/>
    <w:tmpl w:val="1B18D5E8"/>
    <w:lvl w:ilvl="0" w:tplc="43B02D08">
      <w:start w:val="1"/>
      <w:numFmt w:val="decimal"/>
      <w:lvlText w:val="f.(1-2).%1"/>
      <w:lvlJc w:val="left"/>
      <w:pPr>
        <w:ind w:left="1713" w:hanging="360"/>
      </w:pPr>
      <w:rPr>
        <w:rFonts w:hint="default"/>
        <w:b/>
        <w:color w:val="A6A6A6"/>
      </w:r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95" w15:restartNumberingAfterBreak="0">
    <w:nsid w:val="4F4C5451"/>
    <w:multiLevelType w:val="hybridMultilevel"/>
    <w:tmpl w:val="C0C003FA"/>
    <w:lvl w:ilvl="0" w:tplc="34D4F70A">
      <w:start w:val="1"/>
      <w:numFmt w:val="decimal"/>
      <w:lvlText w:val="g.2.2.%1"/>
      <w:lvlJc w:val="left"/>
      <w:pPr>
        <w:ind w:left="1494" w:hanging="360"/>
      </w:pPr>
      <w:rPr>
        <w:rFonts w:hint="default"/>
        <w:b/>
        <w:color w:val="A6A6A6"/>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96" w15:restartNumberingAfterBreak="0">
    <w:nsid w:val="4F890278"/>
    <w:multiLevelType w:val="multilevel"/>
    <w:tmpl w:val="CF5A5EA2"/>
    <w:lvl w:ilvl="0">
      <w:start w:val="3"/>
      <w:numFmt w:val="decimal"/>
      <w:lvlText w:val="6.3.%1"/>
      <w:lvlJc w:val="left"/>
      <w:pPr>
        <w:ind w:left="502" w:hanging="360"/>
      </w:pPr>
      <w:rPr>
        <w:b/>
        <w:color w:val="A6A6A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500D5137"/>
    <w:multiLevelType w:val="hybridMultilevel"/>
    <w:tmpl w:val="42AE6202"/>
    <w:name w:val="WW8Num262"/>
    <w:lvl w:ilvl="0" w:tplc="00000008">
      <w:start w:val="1"/>
      <w:numFmt w:val="decimal"/>
      <w:lvlText w:val="6.1.%1"/>
      <w:lvlJc w:val="left"/>
      <w:pPr>
        <w:tabs>
          <w:tab w:val="num" w:pos="0"/>
        </w:tabs>
        <w:ind w:left="786" w:hanging="360"/>
      </w:pPr>
      <w:rPr>
        <w:rFonts w:ascii="Arial" w:hAnsi="Arial" w:cs="Arial"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50353458"/>
    <w:multiLevelType w:val="hybridMultilevel"/>
    <w:tmpl w:val="608E9636"/>
    <w:lvl w:ilvl="0" w:tplc="684A6092">
      <w:start w:val="1"/>
      <w:numFmt w:val="decimal"/>
      <w:lvlText w:val="g.2.1.%1"/>
      <w:lvlJc w:val="left"/>
      <w:pPr>
        <w:ind w:left="2136" w:hanging="360"/>
      </w:pPr>
      <w:rPr>
        <w:rFonts w:hint="default"/>
        <w:b/>
        <w:color w:val="A6A6A6"/>
      </w:r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99" w15:restartNumberingAfterBreak="0">
    <w:nsid w:val="56734FA1"/>
    <w:multiLevelType w:val="hybridMultilevel"/>
    <w:tmpl w:val="0868D756"/>
    <w:lvl w:ilvl="0" w:tplc="E2845E86">
      <w:start w:val="1"/>
      <w:numFmt w:val="lowerLetter"/>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322AF9FC">
      <w:start w:val="1"/>
      <w:numFmt w:val="decimal"/>
      <w:lvlText w:val="c.%3 "/>
      <w:lvlJc w:val="left"/>
      <w:pPr>
        <w:ind w:left="2160" w:hanging="180"/>
      </w:pPr>
      <w:rPr>
        <w:rFonts w:hint="default"/>
        <w:b/>
        <w:color w:val="A6A6A6"/>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0" w15:restartNumberingAfterBreak="0">
    <w:nsid w:val="568F6706"/>
    <w:multiLevelType w:val="multilevel"/>
    <w:tmpl w:val="2D986F7A"/>
    <w:lvl w:ilvl="0">
      <w:start w:val="1"/>
      <w:numFmt w:val="decimal"/>
      <w:lvlText w:val="5.%1"/>
      <w:lvlJc w:val="left"/>
      <w:pPr>
        <w:ind w:left="2520" w:hanging="360"/>
      </w:pPr>
      <w:rPr>
        <w:b/>
        <w:color w:val="A6A6A6"/>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01" w15:restartNumberingAfterBreak="0">
    <w:nsid w:val="56A259EB"/>
    <w:multiLevelType w:val="hybridMultilevel"/>
    <w:tmpl w:val="9C889626"/>
    <w:lvl w:ilvl="0" w:tplc="725E0776">
      <w:start w:val="14"/>
      <w:numFmt w:val="decimal"/>
      <w:lvlText w:val="%1)"/>
      <w:lvlJc w:val="left"/>
      <w:pPr>
        <w:tabs>
          <w:tab w:val="num" w:pos="720"/>
        </w:tabs>
        <w:ind w:left="720" w:hanging="360"/>
      </w:pPr>
      <w:rPr>
        <w:rFonts w:ascii="Arial" w:hAnsi="Arial" w:cs="Arial"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2" w15:restartNumberingAfterBreak="0">
    <w:nsid w:val="572E4A49"/>
    <w:multiLevelType w:val="hybridMultilevel"/>
    <w:tmpl w:val="EC56348E"/>
    <w:lvl w:ilvl="0" w:tplc="04100011">
      <w:start w:val="1"/>
      <w:numFmt w:val="decimal"/>
      <w:lvlText w:val="%1)"/>
      <w:lvlJc w:val="left"/>
      <w:pPr>
        <w:ind w:left="153" w:hanging="360"/>
      </w:pPr>
    </w:lvl>
    <w:lvl w:ilvl="1" w:tplc="04100019" w:tentative="1">
      <w:start w:val="1"/>
      <w:numFmt w:val="lowerLetter"/>
      <w:lvlText w:val="%2."/>
      <w:lvlJc w:val="left"/>
      <w:pPr>
        <w:ind w:left="873" w:hanging="360"/>
      </w:pPr>
    </w:lvl>
    <w:lvl w:ilvl="2" w:tplc="0410001B" w:tentative="1">
      <w:start w:val="1"/>
      <w:numFmt w:val="lowerRoman"/>
      <w:lvlText w:val="%3."/>
      <w:lvlJc w:val="right"/>
      <w:pPr>
        <w:ind w:left="1593" w:hanging="180"/>
      </w:pPr>
    </w:lvl>
    <w:lvl w:ilvl="3" w:tplc="85208198">
      <w:start w:val="1"/>
      <w:numFmt w:val="decimal"/>
      <w:lvlText w:val="%4)"/>
      <w:lvlJc w:val="left"/>
      <w:pPr>
        <w:ind w:left="2313" w:hanging="360"/>
      </w:pPr>
      <w:rPr>
        <w:color w:val="auto"/>
      </w:rPr>
    </w:lvl>
    <w:lvl w:ilvl="4" w:tplc="04100019" w:tentative="1">
      <w:start w:val="1"/>
      <w:numFmt w:val="lowerLetter"/>
      <w:lvlText w:val="%5."/>
      <w:lvlJc w:val="left"/>
      <w:pPr>
        <w:ind w:left="3033" w:hanging="360"/>
      </w:pPr>
    </w:lvl>
    <w:lvl w:ilvl="5" w:tplc="0410001B" w:tentative="1">
      <w:start w:val="1"/>
      <w:numFmt w:val="lowerRoman"/>
      <w:lvlText w:val="%6."/>
      <w:lvlJc w:val="right"/>
      <w:pPr>
        <w:ind w:left="3753" w:hanging="180"/>
      </w:pPr>
    </w:lvl>
    <w:lvl w:ilvl="6" w:tplc="0410000F" w:tentative="1">
      <w:start w:val="1"/>
      <w:numFmt w:val="decimal"/>
      <w:lvlText w:val="%7."/>
      <w:lvlJc w:val="left"/>
      <w:pPr>
        <w:ind w:left="4473" w:hanging="360"/>
      </w:pPr>
    </w:lvl>
    <w:lvl w:ilvl="7" w:tplc="04100019" w:tentative="1">
      <w:start w:val="1"/>
      <w:numFmt w:val="lowerLetter"/>
      <w:lvlText w:val="%8."/>
      <w:lvlJc w:val="left"/>
      <w:pPr>
        <w:ind w:left="5193" w:hanging="360"/>
      </w:pPr>
    </w:lvl>
    <w:lvl w:ilvl="8" w:tplc="0410001B" w:tentative="1">
      <w:start w:val="1"/>
      <w:numFmt w:val="lowerRoman"/>
      <w:lvlText w:val="%9."/>
      <w:lvlJc w:val="right"/>
      <w:pPr>
        <w:ind w:left="5913" w:hanging="180"/>
      </w:pPr>
    </w:lvl>
  </w:abstractNum>
  <w:abstractNum w:abstractNumId="103" w15:restartNumberingAfterBreak="0">
    <w:nsid w:val="5E547618"/>
    <w:multiLevelType w:val="multilevel"/>
    <w:tmpl w:val="714C038E"/>
    <w:lvl w:ilvl="0">
      <w:start w:val="1"/>
      <w:numFmt w:val="decimal"/>
      <w:lvlText w:val="4.4.%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04" w15:restartNumberingAfterBreak="0">
    <w:nsid w:val="5E721387"/>
    <w:multiLevelType w:val="multilevel"/>
    <w:tmpl w:val="C422C104"/>
    <w:lvl w:ilvl="0">
      <w:start w:val="1"/>
      <w:numFmt w:val="decimal"/>
      <w:lvlText w:val="16.%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5" w15:restartNumberingAfterBreak="0">
    <w:nsid w:val="5F714941"/>
    <w:multiLevelType w:val="multilevel"/>
    <w:tmpl w:val="32404AA4"/>
    <w:lvl w:ilvl="0">
      <w:start w:val="1"/>
      <w:numFmt w:val="decimal"/>
      <w:lvlText w:val="6.1.%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6" w15:restartNumberingAfterBreak="0">
    <w:nsid w:val="5F7D1377"/>
    <w:multiLevelType w:val="multilevel"/>
    <w:tmpl w:val="D4B6D622"/>
    <w:lvl w:ilvl="0">
      <w:start w:val="1"/>
      <w:numFmt w:val="decimal"/>
      <w:lvlText w:val="9.3.%1"/>
      <w:lvlJc w:val="left"/>
      <w:pPr>
        <w:ind w:left="1495" w:hanging="360"/>
      </w:pPr>
      <w:rPr>
        <w:b/>
        <w:color w:val="A6A6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07" w15:restartNumberingAfterBreak="0">
    <w:nsid w:val="600E46A9"/>
    <w:multiLevelType w:val="multilevel"/>
    <w:tmpl w:val="ED6C0198"/>
    <w:lvl w:ilvl="0">
      <w:start w:val="1"/>
      <w:numFmt w:val="decimal"/>
      <w:lvlText w:val="6.3.%1"/>
      <w:lvlJc w:val="left"/>
      <w:pPr>
        <w:ind w:left="2520" w:hanging="360"/>
      </w:pPr>
      <w:rPr>
        <w:b/>
        <w:color w:val="A6A6A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61E31C0C"/>
    <w:multiLevelType w:val="singleLevel"/>
    <w:tmpl w:val="0000000D"/>
    <w:lvl w:ilvl="0">
      <w:start w:val="1"/>
      <w:numFmt w:val="lowerLetter"/>
      <w:lvlText w:val="%1)"/>
      <w:lvlJc w:val="left"/>
      <w:pPr>
        <w:tabs>
          <w:tab w:val="num" w:pos="360"/>
        </w:tabs>
        <w:ind w:left="360" w:hanging="360"/>
      </w:pPr>
      <w:rPr>
        <w:rFonts w:ascii="Arial" w:hAnsi="Arial" w:cs="Times New Roman" w:hint="default"/>
        <w:b/>
        <w:color w:val="auto"/>
      </w:rPr>
    </w:lvl>
  </w:abstractNum>
  <w:abstractNum w:abstractNumId="109" w15:restartNumberingAfterBreak="0">
    <w:nsid w:val="628D057D"/>
    <w:multiLevelType w:val="multilevel"/>
    <w:tmpl w:val="5A920ED8"/>
    <w:lvl w:ilvl="0">
      <w:start w:val="1"/>
      <w:numFmt w:val="decimal"/>
      <w:lvlText w:val="15.3.2.%1"/>
      <w:lvlJc w:val="left"/>
      <w:pPr>
        <w:ind w:left="1495" w:hanging="360"/>
      </w:pPr>
      <w:rPr>
        <w:b/>
        <w:i w:val="0"/>
        <w:color w:val="A6A6A6"/>
        <w:sz w:val="18"/>
        <w:szCs w:val="18"/>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10" w15:restartNumberingAfterBreak="0">
    <w:nsid w:val="63A443F0"/>
    <w:multiLevelType w:val="hybridMultilevel"/>
    <w:tmpl w:val="C2DAB470"/>
    <w:lvl w:ilvl="0" w:tplc="77D244E0">
      <w:start w:val="19"/>
      <w:numFmt w:val="decimal"/>
      <w:lvlText w:val="%1)"/>
      <w:lvlJc w:val="left"/>
      <w:pPr>
        <w:tabs>
          <w:tab w:val="num" w:pos="360"/>
        </w:tabs>
        <w:ind w:left="360" w:hanging="360"/>
      </w:pPr>
      <w:rPr>
        <w:rFonts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1" w15:restartNumberingAfterBreak="0">
    <w:nsid w:val="64136B31"/>
    <w:multiLevelType w:val="hybridMultilevel"/>
    <w:tmpl w:val="5900E760"/>
    <w:lvl w:ilvl="0" w:tplc="024670AE">
      <w:start w:val="1"/>
      <w:numFmt w:val="decimal"/>
      <w:lvlText w:val="%1)"/>
      <w:lvlJc w:val="left"/>
      <w:pPr>
        <w:tabs>
          <w:tab w:val="num" w:pos="720"/>
        </w:tabs>
        <w:ind w:left="720" w:hanging="360"/>
      </w:pPr>
      <w:rPr>
        <w:rFonts w:ascii="Arial" w:hAnsi="Arial" w:cs="Arial"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2" w15:restartNumberingAfterBreak="0">
    <w:nsid w:val="663B2A3D"/>
    <w:multiLevelType w:val="hybridMultilevel"/>
    <w:tmpl w:val="104EFA76"/>
    <w:name w:val="WW8Num22222"/>
    <w:lvl w:ilvl="0" w:tplc="F4B68870">
      <w:start w:val="1"/>
      <w:numFmt w:val="decimal"/>
      <w:lvlText w:val="%1)"/>
      <w:lvlJc w:val="left"/>
      <w:pPr>
        <w:tabs>
          <w:tab w:val="num" w:pos="360"/>
        </w:tabs>
        <w:ind w:left="360" w:hanging="360"/>
      </w:pPr>
      <w:rPr>
        <w:rFonts w:hint="default"/>
        <w:color w:val="auto"/>
      </w:rPr>
    </w:lvl>
    <w:lvl w:ilvl="1" w:tplc="04100019">
      <w:start w:val="1"/>
      <w:numFmt w:val="bullet"/>
      <w:lvlText w:val="o"/>
      <w:lvlJc w:val="left"/>
      <w:pPr>
        <w:tabs>
          <w:tab w:val="num" w:pos="1080"/>
        </w:tabs>
        <w:ind w:left="1080" w:hanging="360"/>
      </w:pPr>
      <w:rPr>
        <w:rFonts w:ascii="Courier New" w:hAnsi="Courier New" w:cs="Courier New" w:hint="default"/>
      </w:rPr>
    </w:lvl>
    <w:lvl w:ilvl="2" w:tplc="0410001B">
      <w:start w:val="1"/>
      <w:numFmt w:val="decimal"/>
      <w:lvlText w:val="f.%3"/>
      <w:lvlJc w:val="left"/>
      <w:pPr>
        <w:tabs>
          <w:tab w:val="num" w:pos="1800"/>
        </w:tabs>
        <w:ind w:left="1800" w:hanging="360"/>
      </w:pPr>
      <w:rPr>
        <w:rFonts w:cs="Times New Roman" w:hint="default"/>
        <w:b/>
        <w:color w:val="A6A6A6"/>
      </w:rPr>
    </w:lvl>
    <w:lvl w:ilvl="3" w:tplc="0410000F">
      <w:start w:val="1"/>
      <w:numFmt w:val="decimal"/>
      <w:lvlText w:val="h.2.%4"/>
      <w:lvlJc w:val="left"/>
      <w:pPr>
        <w:tabs>
          <w:tab w:val="num" w:pos="1495"/>
        </w:tabs>
        <w:ind w:left="1495" w:hanging="360"/>
      </w:pPr>
      <w:rPr>
        <w:rFonts w:hint="default"/>
        <w:color w:val="A6A6A6"/>
      </w:rPr>
    </w:lvl>
    <w:lvl w:ilvl="4" w:tplc="04100019">
      <w:start w:val="1"/>
      <w:numFmt w:val="bullet"/>
      <w:lvlText w:val="□"/>
      <w:lvlJc w:val="left"/>
      <w:pPr>
        <w:tabs>
          <w:tab w:val="num" w:pos="3240"/>
        </w:tabs>
        <w:ind w:left="3240" w:hanging="360"/>
      </w:pPr>
      <w:rPr>
        <w:rFonts w:ascii="Courier New" w:hAnsi="Courier New" w:hint="default"/>
        <w:color w:val="auto"/>
      </w:rPr>
    </w:lvl>
    <w:lvl w:ilvl="5" w:tplc="0410001B" w:tentative="1">
      <w:start w:val="1"/>
      <w:numFmt w:val="bullet"/>
      <w:lvlText w:val=""/>
      <w:lvlJc w:val="left"/>
      <w:pPr>
        <w:tabs>
          <w:tab w:val="num" w:pos="3960"/>
        </w:tabs>
        <w:ind w:left="3960" w:hanging="360"/>
      </w:pPr>
      <w:rPr>
        <w:rFonts w:ascii="Wingdings" w:hAnsi="Wingdings" w:hint="default"/>
      </w:rPr>
    </w:lvl>
    <w:lvl w:ilvl="6" w:tplc="0410000F" w:tentative="1">
      <w:start w:val="1"/>
      <w:numFmt w:val="bullet"/>
      <w:lvlText w:val=""/>
      <w:lvlJc w:val="left"/>
      <w:pPr>
        <w:tabs>
          <w:tab w:val="num" w:pos="4680"/>
        </w:tabs>
        <w:ind w:left="4680" w:hanging="360"/>
      </w:pPr>
      <w:rPr>
        <w:rFonts w:ascii="Symbol" w:hAnsi="Symbol" w:hint="default"/>
      </w:rPr>
    </w:lvl>
    <w:lvl w:ilvl="7" w:tplc="04100019" w:tentative="1">
      <w:start w:val="1"/>
      <w:numFmt w:val="bullet"/>
      <w:lvlText w:val="o"/>
      <w:lvlJc w:val="left"/>
      <w:pPr>
        <w:tabs>
          <w:tab w:val="num" w:pos="5400"/>
        </w:tabs>
        <w:ind w:left="5400" w:hanging="360"/>
      </w:pPr>
      <w:rPr>
        <w:rFonts w:ascii="Courier New" w:hAnsi="Courier New" w:cs="Courier New" w:hint="default"/>
      </w:rPr>
    </w:lvl>
    <w:lvl w:ilvl="8" w:tplc="0410001B" w:tentative="1">
      <w:start w:val="1"/>
      <w:numFmt w:val="bullet"/>
      <w:lvlText w:val=""/>
      <w:lvlJc w:val="left"/>
      <w:pPr>
        <w:tabs>
          <w:tab w:val="num" w:pos="6120"/>
        </w:tabs>
        <w:ind w:left="6120" w:hanging="360"/>
      </w:pPr>
      <w:rPr>
        <w:rFonts w:ascii="Wingdings" w:hAnsi="Wingdings" w:hint="default"/>
      </w:rPr>
    </w:lvl>
  </w:abstractNum>
  <w:abstractNum w:abstractNumId="113" w15:restartNumberingAfterBreak="0">
    <w:nsid w:val="66EF3DD0"/>
    <w:multiLevelType w:val="hybridMultilevel"/>
    <w:tmpl w:val="D51E6B08"/>
    <w:lvl w:ilvl="0" w:tplc="B83A1C06">
      <w:start w:val="16"/>
      <w:numFmt w:val="decimal"/>
      <w:lvlText w:val="%1)"/>
      <w:lvlJc w:val="left"/>
      <w:pPr>
        <w:tabs>
          <w:tab w:val="num" w:pos="360"/>
        </w:tabs>
        <w:ind w:left="360" w:hanging="360"/>
      </w:pPr>
      <w:rPr>
        <w:rFonts w:cs="Times New Roman" w:hint="default"/>
        <w:color w:val="auto"/>
      </w:rPr>
    </w:lvl>
    <w:lvl w:ilvl="1" w:tplc="62000FC6" w:tentative="1">
      <w:start w:val="1"/>
      <w:numFmt w:val="lowerLetter"/>
      <w:lvlText w:val="%2."/>
      <w:lvlJc w:val="left"/>
      <w:pPr>
        <w:ind w:left="1440" w:hanging="360"/>
      </w:pPr>
    </w:lvl>
    <w:lvl w:ilvl="2" w:tplc="5B16C040" w:tentative="1">
      <w:start w:val="1"/>
      <w:numFmt w:val="lowerRoman"/>
      <w:lvlText w:val="%3."/>
      <w:lvlJc w:val="right"/>
      <w:pPr>
        <w:ind w:left="2160" w:hanging="180"/>
      </w:pPr>
    </w:lvl>
    <w:lvl w:ilvl="3" w:tplc="02C6CB1A" w:tentative="1">
      <w:start w:val="1"/>
      <w:numFmt w:val="decimal"/>
      <w:lvlText w:val="%4."/>
      <w:lvlJc w:val="left"/>
      <w:pPr>
        <w:ind w:left="2880" w:hanging="360"/>
      </w:pPr>
    </w:lvl>
    <w:lvl w:ilvl="4" w:tplc="38161E20" w:tentative="1">
      <w:start w:val="1"/>
      <w:numFmt w:val="lowerLetter"/>
      <w:lvlText w:val="%5."/>
      <w:lvlJc w:val="left"/>
      <w:pPr>
        <w:ind w:left="3600" w:hanging="360"/>
      </w:pPr>
    </w:lvl>
    <w:lvl w:ilvl="5" w:tplc="2D9032BA" w:tentative="1">
      <w:start w:val="1"/>
      <w:numFmt w:val="lowerRoman"/>
      <w:lvlText w:val="%6."/>
      <w:lvlJc w:val="right"/>
      <w:pPr>
        <w:ind w:left="4320" w:hanging="180"/>
      </w:pPr>
    </w:lvl>
    <w:lvl w:ilvl="6" w:tplc="80968330" w:tentative="1">
      <w:start w:val="1"/>
      <w:numFmt w:val="decimal"/>
      <w:lvlText w:val="%7."/>
      <w:lvlJc w:val="left"/>
      <w:pPr>
        <w:ind w:left="5040" w:hanging="360"/>
      </w:pPr>
    </w:lvl>
    <w:lvl w:ilvl="7" w:tplc="6E8666D8" w:tentative="1">
      <w:start w:val="1"/>
      <w:numFmt w:val="lowerLetter"/>
      <w:lvlText w:val="%8."/>
      <w:lvlJc w:val="left"/>
      <w:pPr>
        <w:ind w:left="5760" w:hanging="360"/>
      </w:pPr>
    </w:lvl>
    <w:lvl w:ilvl="8" w:tplc="F62A3088" w:tentative="1">
      <w:start w:val="1"/>
      <w:numFmt w:val="lowerRoman"/>
      <w:lvlText w:val="%9."/>
      <w:lvlJc w:val="right"/>
      <w:pPr>
        <w:ind w:left="6480" w:hanging="180"/>
      </w:pPr>
    </w:lvl>
  </w:abstractNum>
  <w:abstractNum w:abstractNumId="114" w15:restartNumberingAfterBreak="0">
    <w:nsid w:val="671F58B4"/>
    <w:multiLevelType w:val="hybridMultilevel"/>
    <w:tmpl w:val="D21E459E"/>
    <w:name w:val="WW8Num2222"/>
    <w:lvl w:ilvl="0" w:tplc="1742C32A">
      <w:start w:val="1"/>
      <w:numFmt w:val="upperLetter"/>
      <w:lvlText w:val="%1."/>
      <w:lvlJc w:val="left"/>
      <w:pPr>
        <w:ind w:left="750" w:hanging="39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5" w15:restartNumberingAfterBreak="0">
    <w:nsid w:val="67AA262F"/>
    <w:multiLevelType w:val="hybridMultilevel"/>
    <w:tmpl w:val="65C6E73E"/>
    <w:lvl w:ilvl="0" w:tplc="93826200">
      <w:start w:val="1"/>
      <w:numFmt w:val="lowerLetter"/>
      <w:lvlText w:val="%1)"/>
      <w:lvlJc w:val="left"/>
      <w:pPr>
        <w:tabs>
          <w:tab w:val="num" w:pos="360"/>
        </w:tabs>
        <w:ind w:left="360" w:hanging="360"/>
      </w:pPr>
      <w:rPr>
        <w:rFonts w:hint="default"/>
        <w:color w:val="auto"/>
        <w:sz w:val="22"/>
        <w:szCs w:val="22"/>
      </w:rPr>
    </w:lvl>
    <w:lvl w:ilvl="1" w:tplc="04100003">
      <w:start w:val="1"/>
      <w:numFmt w:val="bullet"/>
      <w:lvlText w:val="o"/>
      <w:lvlJc w:val="left"/>
      <w:pPr>
        <w:tabs>
          <w:tab w:val="num" w:pos="1080"/>
        </w:tabs>
        <w:ind w:left="1080" w:hanging="360"/>
      </w:pPr>
      <w:rPr>
        <w:rFonts w:ascii="Courier New" w:hAnsi="Courier New" w:cs="Courier New" w:hint="default"/>
      </w:rPr>
    </w:lvl>
    <w:lvl w:ilvl="2" w:tplc="E77AD990">
      <w:start w:val="1"/>
      <w:numFmt w:val="decimal"/>
      <w:lvlText w:val="c.%3 "/>
      <w:lvlJc w:val="left"/>
      <w:pPr>
        <w:tabs>
          <w:tab w:val="num" w:pos="1800"/>
        </w:tabs>
        <w:ind w:left="1800" w:hanging="360"/>
      </w:pPr>
      <w:rPr>
        <w:rFonts w:hint="default"/>
        <w:b/>
        <w:color w:val="A6A6A6"/>
      </w:rPr>
    </w:lvl>
    <w:lvl w:ilvl="3" w:tplc="EC9A5C30">
      <w:start w:val="1"/>
      <w:numFmt w:val="decimal"/>
      <w:lvlText w:val="c.7.%4 "/>
      <w:lvlJc w:val="left"/>
      <w:pPr>
        <w:tabs>
          <w:tab w:val="num" w:pos="1495"/>
        </w:tabs>
        <w:ind w:left="1495" w:hanging="360"/>
      </w:pPr>
      <w:rPr>
        <w:rFonts w:hint="default"/>
        <w:b/>
        <w:color w:val="A6A6A6"/>
      </w:rPr>
    </w:lvl>
    <w:lvl w:ilvl="4" w:tplc="AB903474">
      <w:numFmt w:val="bullet"/>
      <w:lvlText w:val=""/>
      <w:lvlJc w:val="left"/>
      <w:pPr>
        <w:ind w:left="3525" w:hanging="645"/>
      </w:pPr>
      <w:rPr>
        <w:rFonts w:ascii="Wingdings" w:eastAsia="Times New Roman" w:hAnsi="Wingdings"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6" w15:restartNumberingAfterBreak="0">
    <w:nsid w:val="67AA2D88"/>
    <w:multiLevelType w:val="hybridMultilevel"/>
    <w:tmpl w:val="21D2EC32"/>
    <w:lvl w:ilvl="0" w:tplc="CD06D9F0">
      <w:start w:val="1"/>
      <w:numFmt w:val="decimal"/>
      <w:lvlText w:val="g.2.3.%1"/>
      <w:lvlJc w:val="left"/>
      <w:pPr>
        <w:ind w:left="2844" w:hanging="360"/>
      </w:pPr>
      <w:rPr>
        <w:rFonts w:cs="Times New Roman" w:hint="default"/>
        <w:b/>
        <w:color w:val="A6A6A6"/>
      </w:rPr>
    </w:lvl>
    <w:lvl w:ilvl="1" w:tplc="04100019" w:tentative="1">
      <w:start w:val="1"/>
      <w:numFmt w:val="lowerLetter"/>
      <w:lvlText w:val="%2."/>
      <w:lvlJc w:val="left"/>
      <w:pPr>
        <w:ind w:left="3564" w:hanging="360"/>
      </w:pPr>
      <w:rPr>
        <w:rFonts w:cs="Times New Roman"/>
      </w:rPr>
    </w:lvl>
    <w:lvl w:ilvl="2" w:tplc="0410001B" w:tentative="1">
      <w:start w:val="1"/>
      <w:numFmt w:val="lowerRoman"/>
      <w:lvlText w:val="%3."/>
      <w:lvlJc w:val="right"/>
      <w:pPr>
        <w:ind w:left="4284" w:hanging="180"/>
      </w:pPr>
      <w:rPr>
        <w:rFonts w:cs="Times New Roman"/>
      </w:rPr>
    </w:lvl>
    <w:lvl w:ilvl="3" w:tplc="0410000F" w:tentative="1">
      <w:start w:val="1"/>
      <w:numFmt w:val="decimal"/>
      <w:lvlText w:val="%4."/>
      <w:lvlJc w:val="left"/>
      <w:pPr>
        <w:ind w:left="5004" w:hanging="360"/>
      </w:pPr>
      <w:rPr>
        <w:rFonts w:cs="Times New Roman"/>
      </w:rPr>
    </w:lvl>
    <w:lvl w:ilvl="4" w:tplc="04100019" w:tentative="1">
      <w:start w:val="1"/>
      <w:numFmt w:val="lowerLetter"/>
      <w:lvlText w:val="%5."/>
      <w:lvlJc w:val="left"/>
      <w:pPr>
        <w:ind w:left="5724" w:hanging="360"/>
      </w:pPr>
      <w:rPr>
        <w:rFonts w:cs="Times New Roman"/>
      </w:rPr>
    </w:lvl>
    <w:lvl w:ilvl="5" w:tplc="0410001B" w:tentative="1">
      <w:start w:val="1"/>
      <w:numFmt w:val="lowerRoman"/>
      <w:lvlText w:val="%6."/>
      <w:lvlJc w:val="right"/>
      <w:pPr>
        <w:ind w:left="6444" w:hanging="180"/>
      </w:pPr>
      <w:rPr>
        <w:rFonts w:cs="Times New Roman"/>
      </w:rPr>
    </w:lvl>
    <w:lvl w:ilvl="6" w:tplc="0410000F" w:tentative="1">
      <w:start w:val="1"/>
      <w:numFmt w:val="decimal"/>
      <w:lvlText w:val="%7."/>
      <w:lvlJc w:val="left"/>
      <w:pPr>
        <w:ind w:left="7164" w:hanging="360"/>
      </w:pPr>
      <w:rPr>
        <w:rFonts w:cs="Times New Roman"/>
      </w:rPr>
    </w:lvl>
    <w:lvl w:ilvl="7" w:tplc="04100019" w:tentative="1">
      <w:start w:val="1"/>
      <w:numFmt w:val="lowerLetter"/>
      <w:lvlText w:val="%8."/>
      <w:lvlJc w:val="left"/>
      <w:pPr>
        <w:ind w:left="7884" w:hanging="360"/>
      </w:pPr>
      <w:rPr>
        <w:rFonts w:cs="Times New Roman"/>
      </w:rPr>
    </w:lvl>
    <w:lvl w:ilvl="8" w:tplc="0410001B" w:tentative="1">
      <w:start w:val="1"/>
      <w:numFmt w:val="lowerRoman"/>
      <w:lvlText w:val="%9."/>
      <w:lvlJc w:val="right"/>
      <w:pPr>
        <w:ind w:left="8604" w:hanging="180"/>
      </w:pPr>
      <w:rPr>
        <w:rFonts w:cs="Times New Roman"/>
      </w:rPr>
    </w:lvl>
  </w:abstractNum>
  <w:abstractNum w:abstractNumId="117" w15:restartNumberingAfterBreak="0">
    <w:nsid w:val="67E61E22"/>
    <w:multiLevelType w:val="hybridMultilevel"/>
    <w:tmpl w:val="766EDBF6"/>
    <w:lvl w:ilvl="0" w:tplc="0A549032">
      <w:start w:val="1"/>
      <w:numFmt w:val="decimal"/>
      <w:lvlText w:val="d.%1 "/>
      <w:lvlJc w:val="left"/>
      <w:pPr>
        <w:ind w:left="610" w:hanging="360"/>
      </w:pPr>
      <w:rPr>
        <w:rFonts w:hint="default"/>
        <w:b/>
        <w:color w:val="A6A6A6"/>
        <w:sz w:val="20"/>
        <w:szCs w:val="20"/>
      </w:rPr>
    </w:lvl>
    <w:lvl w:ilvl="1" w:tplc="04100019" w:tentative="1">
      <w:start w:val="1"/>
      <w:numFmt w:val="bullet"/>
      <w:lvlText w:val="o"/>
      <w:lvlJc w:val="left"/>
      <w:pPr>
        <w:ind w:left="2289" w:hanging="360"/>
      </w:pPr>
      <w:rPr>
        <w:rFonts w:ascii="Courier New" w:hAnsi="Courier New" w:cs="Courier New" w:hint="default"/>
      </w:rPr>
    </w:lvl>
    <w:lvl w:ilvl="2" w:tplc="0410001B" w:tentative="1">
      <w:start w:val="1"/>
      <w:numFmt w:val="bullet"/>
      <w:lvlText w:val=""/>
      <w:lvlJc w:val="left"/>
      <w:pPr>
        <w:ind w:left="3009" w:hanging="360"/>
      </w:pPr>
      <w:rPr>
        <w:rFonts w:ascii="Wingdings" w:hAnsi="Wingdings" w:hint="default"/>
      </w:rPr>
    </w:lvl>
    <w:lvl w:ilvl="3" w:tplc="0410000F" w:tentative="1">
      <w:start w:val="1"/>
      <w:numFmt w:val="bullet"/>
      <w:lvlText w:val=""/>
      <w:lvlJc w:val="left"/>
      <w:pPr>
        <w:ind w:left="3729" w:hanging="360"/>
      </w:pPr>
      <w:rPr>
        <w:rFonts w:ascii="Symbol" w:hAnsi="Symbol" w:hint="default"/>
      </w:rPr>
    </w:lvl>
    <w:lvl w:ilvl="4" w:tplc="04100019" w:tentative="1">
      <w:start w:val="1"/>
      <w:numFmt w:val="bullet"/>
      <w:lvlText w:val="o"/>
      <w:lvlJc w:val="left"/>
      <w:pPr>
        <w:ind w:left="4449" w:hanging="360"/>
      </w:pPr>
      <w:rPr>
        <w:rFonts w:ascii="Courier New" w:hAnsi="Courier New" w:cs="Courier New" w:hint="default"/>
      </w:rPr>
    </w:lvl>
    <w:lvl w:ilvl="5" w:tplc="0410001B" w:tentative="1">
      <w:start w:val="1"/>
      <w:numFmt w:val="bullet"/>
      <w:lvlText w:val=""/>
      <w:lvlJc w:val="left"/>
      <w:pPr>
        <w:ind w:left="5169" w:hanging="360"/>
      </w:pPr>
      <w:rPr>
        <w:rFonts w:ascii="Wingdings" w:hAnsi="Wingdings" w:hint="default"/>
      </w:rPr>
    </w:lvl>
    <w:lvl w:ilvl="6" w:tplc="0410000F" w:tentative="1">
      <w:start w:val="1"/>
      <w:numFmt w:val="bullet"/>
      <w:lvlText w:val=""/>
      <w:lvlJc w:val="left"/>
      <w:pPr>
        <w:ind w:left="5889" w:hanging="360"/>
      </w:pPr>
      <w:rPr>
        <w:rFonts w:ascii="Symbol" w:hAnsi="Symbol" w:hint="default"/>
      </w:rPr>
    </w:lvl>
    <w:lvl w:ilvl="7" w:tplc="04100019" w:tentative="1">
      <w:start w:val="1"/>
      <w:numFmt w:val="bullet"/>
      <w:lvlText w:val="o"/>
      <w:lvlJc w:val="left"/>
      <w:pPr>
        <w:ind w:left="6609" w:hanging="360"/>
      </w:pPr>
      <w:rPr>
        <w:rFonts w:ascii="Courier New" w:hAnsi="Courier New" w:cs="Courier New" w:hint="default"/>
      </w:rPr>
    </w:lvl>
    <w:lvl w:ilvl="8" w:tplc="0410001B" w:tentative="1">
      <w:start w:val="1"/>
      <w:numFmt w:val="bullet"/>
      <w:lvlText w:val=""/>
      <w:lvlJc w:val="left"/>
      <w:pPr>
        <w:ind w:left="7329" w:hanging="360"/>
      </w:pPr>
      <w:rPr>
        <w:rFonts w:ascii="Wingdings" w:hAnsi="Wingdings" w:hint="default"/>
      </w:rPr>
    </w:lvl>
  </w:abstractNum>
  <w:abstractNum w:abstractNumId="118" w15:restartNumberingAfterBreak="0">
    <w:nsid w:val="69507FE6"/>
    <w:multiLevelType w:val="hybridMultilevel"/>
    <w:tmpl w:val="341C64EC"/>
    <w:lvl w:ilvl="0" w:tplc="15B4E8B6">
      <w:start w:val="12"/>
      <w:numFmt w:val="lowerLetter"/>
      <w:lvlText w:val="%1)"/>
      <w:lvlJc w:val="left"/>
      <w:pPr>
        <w:ind w:left="720" w:hanging="360"/>
      </w:pPr>
      <w:rPr>
        <w:rFonts w:hint="default"/>
        <w:color w:val="auto"/>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19" w15:restartNumberingAfterBreak="0">
    <w:nsid w:val="69FB0533"/>
    <w:multiLevelType w:val="hybridMultilevel"/>
    <w:tmpl w:val="6428CBE0"/>
    <w:lvl w:ilvl="0" w:tplc="717C1B1E">
      <w:start w:val="1"/>
      <w:numFmt w:val="decimal"/>
      <w:lvlText w:val="b.%1 "/>
      <w:lvlJc w:val="left"/>
      <w:pPr>
        <w:ind w:left="360" w:hanging="360"/>
      </w:pPr>
      <w:rPr>
        <w:rFonts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0" w15:restartNumberingAfterBreak="0">
    <w:nsid w:val="6B696D7B"/>
    <w:multiLevelType w:val="multilevel"/>
    <w:tmpl w:val="8806C5CE"/>
    <w:lvl w:ilvl="0">
      <w:start w:val="3"/>
      <w:numFmt w:val="decimal"/>
      <w:lvlText w:val="6.3.%1.1"/>
      <w:lvlJc w:val="left"/>
      <w:pPr>
        <w:ind w:left="1776" w:hanging="360"/>
      </w:pPr>
      <w:rPr>
        <w:b/>
        <w:color w:val="A6A6A6"/>
      </w:rPr>
    </w:lvl>
    <w:lvl w:ilvl="1">
      <w:start w:val="1"/>
      <w:numFmt w:val="lowerLetter"/>
      <w:lvlText w:val="%2."/>
      <w:lvlJc w:val="left"/>
      <w:pPr>
        <w:ind w:left="2714" w:hanging="360"/>
      </w:pPr>
    </w:lvl>
    <w:lvl w:ilvl="2">
      <w:start w:val="1"/>
      <w:numFmt w:val="lowerRoman"/>
      <w:lvlText w:val="%3."/>
      <w:lvlJc w:val="right"/>
      <w:pPr>
        <w:ind w:left="3434" w:hanging="180"/>
      </w:pPr>
    </w:lvl>
    <w:lvl w:ilvl="3">
      <w:start w:val="1"/>
      <w:numFmt w:val="decimal"/>
      <w:lvlText w:val="%4."/>
      <w:lvlJc w:val="left"/>
      <w:pPr>
        <w:ind w:left="4154" w:hanging="360"/>
      </w:pPr>
    </w:lvl>
    <w:lvl w:ilvl="4">
      <w:start w:val="1"/>
      <w:numFmt w:val="lowerLetter"/>
      <w:lvlText w:val="%5."/>
      <w:lvlJc w:val="left"/>
      <w:pPr>
        <w:ind w:left="4874" w:hanging="360"/>
      </w:pPr>
    </w:lvl>
    <w:lvl w:ilvl="5">
      <w:start w:val="1"/>
      <w:numFmt w:val="lowerRoman"/>
      <w:lvlText w:val="%6."/>
      <w:lvlJc w:val="right"/>
      <w:pPr>
        <w:ind w:left="5594" w:hanging="180"/>
      </w:pPr>
    </w:lvl>
    <w:lvl w:ilvl="6">
      <w:start w:val="1"/>
      <w:numFmt w:val="decimal"/>
      <w:lvlText w:val="%7."/>
      <w:lvlJc w:val="left"/>
      <w:pPr>
        <w:ind w:left="6314" w:hanging="360"/>
      </w:pPr>
    </w:lvl>
    <w:lvl w:ilvl="7">
      <w:start w:val="1"/>
      <w:numFmt w:val="lowerLetter"/>
      <w:lvlText w:val="%8."/>
      <w:lvlJc w:val="left"/>
      <w:pPr>
        <w:ind w:left="7034" w:hanging="360"/>
      </w:pPr>
    </w:lvl>
    <w:lvl w:ilvl="8">
      <w:start w:val="1"/>
      <w:numFmt w:val="lowerRoman"/>
      <w:lvlText w:val="%9."/>
      <w:lvlJc w:val="right"/>
      <w:pPr>
        <w:ind w:left="7754" w:hanging="180"/>
      </w:pPr>
    </w:lvl>
  </w:abstractNum>
  <w:abstractNum w:abstractNumId="121" w15:restartNumberingAfterBreak="0">
    <w:nsid w:val="6D2A2EED"/>
    <w:multiLevelType w:val="hybridMultilevel"/>
    <w:tmpl w:val="0002CA1A"/>
    <w:lvl w:ilvl="0" w:tplc="D0946200">
      <w:start w:val="6"/>
      <w:numFmt w:val="lowerLetter"/>
      <w:lvlText w:val="%1)"/>
      <w:lvlJc w:val="left"/>
      <w:pPr>
        <w:ind w:left="720" w:hanging="360"/>
      </w:pPr>
      <w:rPr>
        <w:rFonts w:hint="default"/>
        <w:color w:val="8080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2" w15:restartNumberingAfterBreak="0">
    <w:nsid w:val="70E542C7"/>
    <w:multiLevelType w:val="multilevel"/>
    <w:tmpl w:val="0E38DF9C"/>
    <w:lvl w:ilvl="0">
      <w:start w:val="1"/>
      <w:numFmt w:val="decimal"/>
      <w:lvlText w:val="12.5.%1"/>
      <w:lvlJc w:val="left"/>
      <w:pPr>
        <w:tabs>
          <w:tab w:val="num" w:pos="1440"/>
        </w:tabs>
        <w:ind w:left="3576" w:hanging="360"/>
      </w:pPr>
      <w:rPr>
        <w:b/>
        <w:color w:val="A6A6A6"/>
      </w:rPr>
    </w:lvl>
    <w:lvl w:ilvl="1">
      <w:start w:val="1"/>
      <w:numFmt w:val="lowerLetter"/>
      <w:lvlText w:val="%2."/>
      <w:lvlJc w:val="left"/>
      <w:pPr>
        <w:tabs>
          <w:tab w:val="num" w:pos="1440"/>
        </w:tabs>
        <w:ind w:left="4296" w:hanging="360"/>
      </w:pPr>
    </w:lvl>
    <w:lvl w:ilvl="2">
      <w:start w:val="1"/>
      <w:numFmt w:val="lowerRoman"/>
      <w:lvlText w:val="%3."/>
      <w:lvlJc w:val="right"/>
      <w:pPr>
        <w:tabs>
          <w:tab w:val="num" w:pos="1440"/>
        </w:tabs>
        <w:ind w:left="5016" w:hanging="180"/>
      </w:pPr>
    </w:lvl>
    <w:lvl w:ilvl="3">
      <w:start w:val="1"/>
      <w:numFmt w:val="decimal"/>
      <w:lvlText w:val="%4."/>
      <w:lvlJc w:val="left"/>
      <w:pPr>
        <w:tabs>
          <w:tab w:val="num" w:pos="1440"/>
        </w:tabs>
        <w:ind w:left="5736" w:hanging="360"/>
      </w:pPr>
    </w:lvl>
    <w:lvl w:ilvl="4">
      <w:start w:val="1"/>
      <w:numFmt w:val="lowerLetter"/>
      <w:lvlText w:val="%5."/>
      <w:lvlJc w:val="left"/>
      <w:pPr>
        <w:tabs>
          <w:tab w:val="num" w:pos="1440"/>
        </w:tabs>
        <w:ind w:left="6456" w:hanging="360"/>
      </w:pPr>
    </w:lvl>
    <w:lvl w:ilvl="5">
      <w:start w:val="1"/>
      <w:numFmt w:val="lowerRoman"/>
      <w:lvlText w:val="%6."/>
      <w:lvlJc w:val="right"/>
      <w:pPr>
        <w:tabs>
          <w:tab w:val="num" w:pos="1440"/>
        </w:tabs>
        <w:ind w:left="7176" w:hanging="180"/>
      </w:pPr>
    </w:lvl>
    <w:lvl w:ilvl="6">
      <w:start w:val="1"/>
      <w:numFmt w:val="decimal"/>
      <w:lvlText w:val="%7."/>
      <w:lvlJc w:val="left"/>
      <w:pPr>
        <w:tabs>
          <w:tab w:val="num" w:pos="1440"/>
        </w:tabs>
        <w:ind w:left="7896" w:hanging="360"/>
      </w:pPr>
    </w:lvl>
    <w:lvl w:ilvl="7">
      <w:start w:val="1"/>
      <w:numFmt w:val="lowerLetter"/>
      <w:lvlText w:val="%8."/>
      <w:lvlJc w:val="left"/>
      <w:pPr>
        <w:tabs>
          <w:tab w:val="num" w:pos="1440"/>
        </w:tabs>
        <w:ind w:left="8616" w:hanging="360"/>
      </w:pPr>
    </w:lvl>
    <w:lvl w:ilvl="8">
      <w:start w:val="1"/>
      <w:numFmt w:val="lowerRoman"/>
      <w:lvlText w:val="%9."/>
      <w:lvlJc w:val="right"/>
      <w:pPr>
        <w:tabs>
          <w:tab w:val="num" w:pos="1440"/>
        </w:tabs>
        <w:ind w:left="9336" w:hanging="180"/>
      </w:pPr>
    </w:lvl>
  </w:abstractNum>
  <w:abstractNum w:abstractNumId="123" w15:restartNumberingAfterBreak="0">
    <w:nsid w:val="71AA66F0"/>
    <w:multiLevelType w:val="hybridMultilevel"/>
    <w:tmpl w:val="ABA44164"/>
    <w:lvl w:ilvl="0" w:tplc="4830AB8C">
      <w:start w:val="13"/>
      <w:numFmt w:val="decimal"/>
      <w:lvlText w:val="%1)"/>
      <w:lvlJc w:val="left"/>
      <w:pPr>
        <w:tabs>
          <w:tab w:val="num" w:pos="502"/>
        </w:tabs>
        <w:ind w:left="502" w:hanging="360"/>
      </w:pPr>
      <w:rPr>
        <w:rFonts w:cs="Times New Roman" w:hint="default"/>
        <w:color w:val="auto"/>
      </w:rPr>
    </w:lvl>
    <w:lvl w:ilvl="1" w:tplc="04100019" w:tentative="1">
      <w:start w:val="1"/>
      <w:numFmt w:val="lowerLetter"/>
      <w:lvlText w:val="%2."/>
      <w:lvlJc w:val="left"/>
      <w:pPr>
        <w:ind w:left="1440" w:hanging="360"/>
      </w:pPr>
    </w:lvl>
    <w:lvl w:ilvl="2" w:tplc="6A826E92"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4" w15:restartNumberingAfterBreak="0">
    <w:nsid w:val="71D66DFB"/>
    <w:multiLevelType w:val="multilevel"/>
    <w:tmpl w:val="2632C3A8"/>
    <w:lvl w:ilvl="0">
      <w:start w:val="1"/>
      <w:numFmt w:val="decimal"/>
      <w:lvlText w:val="7.%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25" w15:restartNumberingAfterBreak="0">
    <w:nsid w:val="720C77FA"/>
    <w:multiLevelType w:val="multilevel"/>
    <w:tmpl w:val="240409FA"/>
    <w:lvl w:ilvl="0">
      <w:start w:val="1"/>
      <w:numFmt w:val="decimal"/>
      <w:lvlText w:val="4.%1"/>
      <w:lvlJc w:val="left"/>
      <w:pPr>
        <w:ind w:left="1800" w:hanging="360"/>
      </w:pPr>
      <w:rPr>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26" w15:restartNumberingAfterBreak="0">
    <w:nsid w:val="72F61ACE"/>
    <w:multiLevelType w:val="hybridMultilevel"/>
    <w:tmpl w:val="F05ED1D4"/>
    <w:name w:val="WW8Num222"/>
    <w:lvl w:ilvl="0" w:tplc="30F82A12">
      <w:start w:val="9"/>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7" w15:restartNumberingAfterBreak="0">
    <w:nsid w:val="737B020F"/>
    <w:multiLevelType w:val="hybridMultilevel"/>
    <w:tmpl w:val="9AAAF08C"/>
    <w:lvl w:ilvl="0" w:tplc="58A296D8">
      <w:start w:val="1"/>
      <w:numFmt w:val="decimal"/>
      <w:lvlText w:val="c.%1 "/>
      <w:lvlJc w:val="left"/>
      <w:pPr>
        <w:ind w:left="786" w:hanging="360"/>
      </w:pPr>
      <w:rPr>
        <w:rFonts w:hint="default"/>
        <w:b/>
        <w:color w:val="A6A6A6"/>
      </w:rPr>
    </w:lvl>
    <w:lvl w:ilvl="1" w:tplc="7BFCEBAC" w:tentative="1">
      <w:start w:val="1"/>
      <w:numFmt w:val="bullet"/>
      <w:lvlText w:val="o"/>
      <w:lvlJc w:val="left"/>
      <w:pPr>
        <w:ind w:left="1506" w:hanging="360"/>
      </w:pPr>
      <w:rPr>
        <w:rFonts w:ascii="Courier New" w:hAnsi="Courier New" w:cs="Courier New" w:hint="default"/>
      </w:rPr>
    </w:lvl>
    <w:lvl w:ilvl="2" w:tplc="EB70E8DE" w:tentative="1">
      <w:start w:val="1"/>
      <w:numFmt w:val="bullet"/>
      <w:lvlText w:val=""/>
      <w:lvlJc w:val="left"/>
      <w:pPr>
        <w:ind w:left="2226" w:hanging="360"/>
      </w:pPr>
      <w:rPr>
        <w:rFonts w:ascii="Wingdings" w:hAnsi="Wingdings" w:hint="default"/>
      </w:rPr>
    </w:lvl>
    <w:lvl w:ilvl="3" w:tplc="17B4D9C4" w:tentative="1">
      <w:start w:val="1"/>
      <w:numFmt w:val="bullet"/>
      <w:lvlText w:val=""/>
      <w:lvlJc w:val="left"/>
      <w:pPr>
        <w:ind w:left="2946" w:hanging="360"/>
      </w:pPr>
      <w:rPr>
        <w:rFonts w:ascii="Symbol" w:hAnsi="Symbol" w:hint="default"/>
      </w:rPr>
    </w:lvl>
    <w:lvl w:ilvl="4" w:tplc="D26283DC" w:tentative="1">
      <w:start w:val="1"/>
      <w:numFmt w:val="bullet"/>
      <w:lvlText w:val="o"/>
      <w:lvlJc w:val="left"/>
      <w:pPr>
        <w:ind w:left="3666" w:hanging="360"/>
      </w:pPr>
      <w:rPr>
        <w:rFonts w:ascii="Courier New" w:hAnsi="Courier New" w:cs="Courier New" w:hint="default"/>
      </w:rPr>
    </w:lvl>
    <w:lvl w:ilvl="5" w:tplc="1C2625A8" w:tentative="1">
      <w:start w:val="1"/>
      <w:numFmt w:val="bullet"/>
      <w:lvlText w:val=""/>
      <w:lvlJc w:val="left"/>
      <w:pPr>
        <w:ind w:left="4386" w:hanging="360"/>
      </w:pPr>
      <w:rPr>
        <w:rFonts w:ascii="Wingdings" w:hAnsi="Wingdings" w:hint="default"/>
      </w:rPr>
    </w:lvl>
    <w:lvl w:ilvl="6" w:tplc="FD741884" w:tentative="1">
      <w:start w:val="1"/>
      <w:numFmt w:val="bullet"/>
      <w:lvlText w:val=""/>
      <w:lvlJc w:val="left"/>
      <w:pPr>
        <w:ind w:left="5106" w:hanging="360"/>
      </w:pPr>
      <w:rPr>
        <w:rFonts w:ascii="Symbol" w:hAnsi="Symbol" w:hint="default"/>
      </w:rPr>
    </w:lvl>
    <w:lvl w:ilvl="7" w:tplc="F3162C46" w:tentative="1">
      <w:start w:val="1"/>
      <w:numFmt w:val="bullet"/>
      <w:lvlText w:val="o"/>
      <w:lvlJc w:val="left"/>
      <w:pPr>
        <w:ind w:left="5826" w:hanging="360"/>
      </w:pPr>
      <w:rPr>
        <w:rFonts w:ascii="Courier New" w:hAnsi="Courier New" w:cs="Courier New" w:hint="default"/>
      </w:rPr>
    </w:lvl>
    <w:lvl w:ilvl="8" w:tplc="F50EA978" w:tentative="1">
      <w:start w:val="1"/>
      <w:numFmt w:val="bullet"/>
      <w:lvlText w:val=""/>
      <w:lvlJc w:val="left"/>
      <w:pPr>
        <w:ind w:left="6546" w:hanging="360"/>
      </w:pPr>
      <w:rPr>
        <w:rFonts w:ascii="Wingdings" w:hAnsi="Wingdings" w:hint="default"/>
      </w:rPr>
    </w:lvl>
  </w:abstractNum>
  <w:abstractNum w:abstractNumId="128" w15:restartNumberingAfterBreak="0">
    <w:nsid w:val="73FF3D31"/>
    <w:multiLevelType w:val="singleLevel"/>
    <w:tmpl w:val="00000011"/>
    <w:lvl w:ilvl="0">
      <w:start w:val="1"/>
      <w:numFmt w:val="decimal"/>
      <w:lvlText w:val="c.%1"/>
      <w:lvlJc w:val="left"/>
      <w:pPr>
        <w:tabs>
          <w:tab w:val="num" w:pos="0"/>
        </w:tabs>
        <w:ind w:left="1004" w:hanging="360"/>
      </w:pPr>
      <w:rPr>
        <w:rFonts w:ascii="Arial" w:hAnsi="Arial" w:cs="Arial" w:hint="default"/>
        <w:b/>
        <w:color w:val="A6A6A6"/>
      </w:rPr>
    </w:lvl>
  </w:abstractNum>
  <w:abstractNum w:abstractNumId="129" w15:restartNumberingAfterBreak="0">
    <w:nsid w:val="74F93915"/>
    <w:multiLevelType w:val="hybridMultilevel"/>
    <w:tmpl w:val="10D4F47A"/>
    <w:lvl w:ilvl="0" w:tplc="2B408ED6">
      <w:start w:val="1"/>
      <w:numFmt w:val="decimal"/>
      <w:lvlText w:val="i.%1"/>
      <w:lvlJc w:val="left"/>
      <w:pPr>
        <w:tabs>
          <w:tab w:val="num" w:pos="1800"/>
        </w:tabs>
        <w:ind w:left="1800" w:hanging="360"/>
      </w:pPr>
      <w:rPr>
        <w:rFonts w:hint="default"/>
        <w:b/>
        <w:color w:val="A6A6A6"/>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0" w15:restartNumberingAfterBreak="0">
    <w:nsid w:val="75A34CCA"/>
    <w:multiLevelType w:val="hybridMultilevel"/>
    <w:tmpl w:val="3774B1F0"/>
    <w:lvl w:ilvl="0" w:tplc="B69E6082">
      <w:start w:val="6"/>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7658680B"/>
    <w:multiLevelType w:val="hybridMultilevel"/>
    <w:tmpl w:val="4EC2C9C4"/>
    <w:name w:val="WW8Num512"/>
    <w:lvl w:ilvl="0" w:tplc="00000009">
      <w:start w:val="1"/>
      <w:numFmt w:val="decimal"/>
      <w:lvlText w:val="5.2.%1"/>
      <w:lvlJc w:val="left"/>
      <w:pPr>
        <w:ind w:left="3204" w:hanging="360"/>
      </w:pPr>
      <w:rPr>
        <w:rFonts w:ascii="Arial" w:hAnsi="Arial" w:cs="Times New Roman" w:hint="default"/>
        <w:b/>
        <w:color w:val="A6A6A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2" w15:restartNumberingAfterBreak="0">
    <w:nsid w:val="76741AF1"/>
    <w:multiLevelType w:val="multilevel"/>
    <w:tmpl w:val="7BCCD734"/>
    <w:lvl w:ilvl="0">
      <w:start w:val="1"/>
      <w:numFmt w:val="decimal"/>
      <w:lvlText w:val="11.2.%1"/>
      <w:lvlJc w:val="left"/>
      <w:pPr>
        <w:ind w:left="1353" w:hanging="360"/>
      </w:pPr>
      <w:rPr>
        <w:b/>
        <w:color w:val="A6A6A6"/>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33" w15:restartNumberingAfterBreak="0">
    <w:nsid w:val="781E6EE4"/>
    <w:multiLevelType w:val="multilevel"/>
    <w:tmpl w:val="FC54A594"/>
    <w:lvl w:ilvl="0">
      <w:start w:val="1"/>
      <w:numFmt w:val="decimal"/>
      <w:lvlText w:val="6.3.1.%1"/>
      <w:lvlJc w:val="left"/>
      <w:pPr>
        <w:ind w:left="1494" w:hanging="360"/>
      </w:pPr>
      <w:rPr>
        <w:b/>
        <w:color w:val="A6A6A6"/>
      </w:rPr>
    </w:lvl>
    <w:lvl w:ilvl="1">
      <w:start w:val="1"/>
      <w:numFmt w:val="lowerLetter"/>
      <w:lvlText w:val="%2."/>
      <w:lvlJc w:val="left"/>
      <w:pPr>
        <w:ind w:left="2290" w:hanging="360"/>
      </w:pPr>
    </w:lvl>
    <w:lvl w:ilvl="2">
      <w:start w:val="1"/>
      <w:numFmt w:val="decimal"/>
      <w:lvlText w:val="%3."/>
      <w:lvlJc w:val="right"/>
      <w:pPr>
        <w:ind w:left="3010" w:hanging="180"/>
      </w:pPr>
    </w:lvl>
    <w:lvl w:ilvl="3">
      <w:start w:val="1"/>
      <w:numFmt w:val="decimal"/>
      <w:lvlText w:val="%4."/>
      <w:lvlJc w:val="left"/>
      <w:pPr>
        <w:ind w:left="3730" w:hanging="360"/>
      </w:pPr>
    </w:lvl>
    <w:lvl w:ilvl="4">
      <w:start w:val="1"/>
      <w:numFmt w:val="lowerLetter"/>
      <w:lvlText w:val="%5."/>
      <w:lvlJc w:val="left"/>
      <w:pPr>
        <w:ind w:left="4450" w:hanging="360"/>
      </w:pPr>
    </w:lvl>
    <w:lvl w:ilvl="5">
      <w:start w:val="1"/>
      <w:numFmt w:val="lowerRoman"/>
      <w:lvlText w:val="%6."/>
      <w:lvlJc w:val="right"/>
      <w:pPr>
        <w:ind w:left="5170" w:hanging="180"/>
      </w:pPr>
    </w:lvl>
    <w:lvl w:ilvl="6">
      <w:start w:val="1"/>
      <w:numFmt w:val="decimal"/>
      <w:lvlText w:val="%7."/>
      <w:lvlJc w:val="left"/>
      <w:pPr>
        <w:ind w:left="5890" w:hanging="360"/>
      </w:pPr>
    </w:lvl>
    <w:lvl w:ilvl="7">
      <w:start w:val="1"/>
      <w:numFmt w:val="lowerLetter"/>
      <w:lvlText w:val="%8."/>
      <w:lvlJc w:val="left"/>
      <w:pPr>
        <w:ind w:left="6610" w:hanging="360"/>
      </w:pPr>
    </w:lvl>
    <w:lvl w:ilvl="8">
      <w:start w:val="1"/>
      <w:numFmt w:val="lowerRoman"/>
      <w:lvlText w:val="%9."/>
      <w:lvlJc w:val="right"/>
      <w:pPr>
        <w:ind w:left="7330" w:hanging="180"/>
      </w:pPr>
    </w:lvl>
  </w:abstractNum>
  <w:abstractNum w:abstractNumId="134" w15:restartNumberingAfterBreak="0">
    <w:nsid w:val="7BC74EE9"/>
    <w:multiLevelType w:val="multilevel"/>
    <w:tmpl w:val="8D7E8A54"/>
    <w:lvl w:ilvl="0">
      <w:start w:val="1"/>
      <w:numFmt w:val="decimal"/>
      <w:lvlText w:val="6.2.2.%1"/>
      <w:lvlJc w:val="left"/>
      <w:pPr>
        <w:ind w:left="1778" w:hanging="360"/>
      </w:pPr>
      <w:rPr>
        <w:b/>
        <w:color w:val="A6A6A6" w:themeColor="background1" w:themeShade="A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35" w15:restartNumberingAfterBreak="0">
    <w:nsid w:val="7C355C46"/>
    <w:multiLevelType w:val="multilevel"/>
    <w:tmpl w:val="7528E948"/>
    <w:lvl w:ilvl="0">
      <w:start w:val="1"/>
      <w:numFmt w:val="decimal"/>
      <w:lvlText w:val="15.3.%1"/>
      <w:lvlJc w:val="left"/>
      <w:pPr>
        <w:ind w:left="644" w:hanging="360"/>
      </w:pPr>
      <w:rPr>
        <w:b/>
        <w:color w:val="A6A6A6"/>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36" w15:restartNumberingAfterBreak="0">
    <w:nsid w:val="7CB627C6"/>
    <w:multiLevelType w:val="multilevel"/>
    <w:tmpl w:val="1B54C2BA"/>
    <w:lvl w:ilvl="0">
      <w:start w:val="1"/>
      <w:numFmt w:val="decimal"/>
      <w:lvlText w:val="4.4.%1"/>
      <w:lvlJc w:val="left"/>
      <w:pPr>
        <w:ind w:left="2575" w:hanging="360"/>
      </w:pPr>
      <w:rPr>
        <w:b/>
        <w:color w:val="A6A6A6"/>
      </w:rPr>
    </w:lvl>
    <w:lvl w:ilvl="1">
      <w:start w:val="1"/>
      <w:numFmt w:val="decimal"/>
      <w:lvlText w:val="6.2.%2"/>
      <w:lvlJc w:val="left"/>
      <w:pPr>
        <w:ind w:left="2520" w:hanging="360"/>
      </w:pPr>
      <w:rPr>
        <w:b/>
        <w:color w:val="A6A6A6"/>
      </w:r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37" w15:restartNumberingAfterBreak="0">
    <w:nsid w:val="7D225EE4"/>
    <w:multiLevelType w:val="multilevel"/>
    <w:tmpl w:val="D236065E"/>
    <w:lvl w:ilvl="0">
      <w:start w:val="1"/>
      <w:numFmt w:val="decimal"/>
      <w:lvlText w:val="13.%1"/>
      <w:lvlJc w:val="left"/>
      <w:pPr>
        <w:ind w:left="1800" w:hanging="360"/>
      </w:pPr>
      <w:rPr>
        <w:rFonts w:ascii="Arial" w:hAnsi="Arial" w:cs="Arial" w:hint="default"/>
        <w:b/>
        <w:color w:val="A6A6A6"/>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13.2.%4"/>
      <w:lvlJc w:val="left"/>
      <w:pPr>
        <w:ind w:left="3960" w:hanging="360"/>
      </w:pPr>
      <w:rPr>
        <w:b/>
        <w:color w:val="A6A6A6"/>
      </w:r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38" w15:restartNumberingAfterBreak="0">
    <w:nsid w:val="7D544C34"/>
    <w:multiLevelType w:val="hybridMultilevel"/>
    <w:tmpl w:val="7DC68FF8"/>
    <w:lvl w:ilvl="0" w:tplc="73E6E2F8">
      <w:start w:val="9"/>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9" w15:restartNumberingAfterBreak="0">
    <w:nsid w:val="7D92160F"/>
    <w:multiLevelType w:val="multilevel"/>
    <w:tmpl w:val="593CABB8"/>
    <w:lvl w:ilvl="0">
      <w:start w:val="1"/>
      <w:numFmt w:val="decimal"/>
      <w:lvlText w:val="15.%1"/>
      <w:lvlJc w:val="left"/>
      <w:pPr>
        <w:ind w:left="644" w:hanging="360"/>
      </w:pPr>
      <w:rPr>
        <w:b/>
        <w:i w:val="0"/>
        <w:color w:val="A6A6A6"/>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40" w15:restartNumberingAfterBreak="0">
    <w:nsid w:val="7EF31799"/>
    <w:multiLevelType w:val="hybridMultilevel"/>
    <w:tmpl w:val="15D0357A"/>
    <w:lvl w:ilvl="0" w:tplc="C746596C">
      <w:start w:val="8"/>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5"/>
  </w:num>
  <w:num w:numId="2">
    <w:abstractNumId w:val="127"/>
  </w:num>
  <w:num w:numId="3">
    <w:abstractNumId w:val="74"/>
  </w:num>
  <w:num w:numId="4">
    <w:abstractNumId w:val="53"/>
  </w:num>
  <w:num w:numId="5">
    <w:abstractNumId w:val="68"/>
  </w:num>
  <w:num w:numId="6">
    <w:abstractNumId w:val="93"/>
  </w:num>
  <w:num w:numId="7">
    <w:abstractNumId w:val="64"/>
  </w:num>
  <w:num w:numId="8">
    <w:abstractNumId w:val="112"/>
  </w:num>
  <w:num w:numId="9">
    <w:abstractNumId w:val="92"/>
  </w:num>
  <w:num w:numId="10">
    <w:abstractNumId w:val="117"/>
  </w:num>
  <w:num w:numId="11">
    <w:abstractNumId w:val="129"/>
  </w:num>
  <w:num w:numId="12">
    <w:abstractNumId w:val="57"/>
  </w:num>
  <w:num w:numId="13">
    <w:abstractNumId w:val="75"/>
  </w:num>
  <w:num w:numId="14">
    <w:abstractNumId w:val="126"/>
  </w:num>
  <w:num w:numId="15">
    <w:abstractNumId w:val="118"/>
  </w:num>
  <w:num w:numId="16">
    <w:abstractNumId w:val="66"/>
  </w:num>
  <w:num w:numId="17">
    <w:abstractNumId w:val="86"/>
  </w:num>
  <w:num w:numId="18">
    <w:abstractNumId w:val="71"/>
  </w:num>
  <w:num w:numId="19">
    <w:abstractNumId w:val="104"/>
  </w:num>
  <w:num w:numId="20">
    <w:abstractNumId w:val="72"/>
  </w:num>
  <w:num w:numId="21">
    <w:abstractNumId w:val="81"/>
  </w:num>
  <w:num w:numId="22">
    <w:abstractNumId w:val="0"/>
  </w:num>
  <w:num w:numId="23">
    <w:abstractNumId w:val="1"/>
  </w:num>
  <w:num w:numId="24">
    <w:abstractNumId w:val="2"/>
  </w:num>
  <w:num w:numId="25">
    <w:abstractNumId w:val="3"/>
  </w:num>
  <w:num w:numId="26">
    <w:abstractNumId w:val="4"/>
  </w:num>
  <w:num w:numId="27">
    <w:abstractNumId w:val="5"/>
  </w:num>
  <w:num w:numId="28">
    <w:abstractNumId w:val="6"/>
  </w:num>
  <w:num w:numId="29">
    <w:abstractNumId w:val="7"/>
  </w:num>
  <w:num w:numId="30">
    <w:abstractNumId w:val="8"/>
  </w:num>
  <w:num w:numId="31">
    <w:abstractNumId w:val="9"/>
  </w:num>
  <w:num w:numId="32">
    <w:abstractNumId w:val="10"/>
  </w:num>
  <w:num w:numId="33">
    <w:abstractNumId w:val="11"/>
  </w:num>
  <w:num w:numId="34">
    <w:abstractNumId w:val="12"/>
  </w:num>
  <w:num w:numId="35">
    <w:abstractNumId w:val="13"/>
  </w:num>
  <w:num w:numId="36">
    <w:abstractNumId w:val="14"/>
  </w:num>
  <w:num w:numId="37">
    <w:abstractNumId w:val="15"/>
  </w:num>
  <w:num w:numId="38">
    <w:abstractNumId w:val="22"/>
  </w:num>
  <w:num w:numId="39">
    <w:abstractNumId w:val="25"/>
  </w:num>
  <w:num w:numId="40">
    <w:abstractNumId w:val="26"/>
  </w:num>
  <w:num w:numId="41">
    <w:abstractNumId w:val="27"/>
  </w:num>
  <w:num w:numId="42">
    <w:abstractNumId w:val="28"/>
  </w:num>
  <w:num w:numId="43">
    <w:abstractNumId w:val="30"/>
  </w:num>
  <w:num w:numId="44">
    <w:abstractNumId w:val="31"/>
  </w:num>
  <w:num w:numId="45">
    <w:abstractNumId w:val="32"/>
  </w:num>
  <w:num w:numId="46">
    <w:abstractNumId w:val="34"/>
  </w:num>
  <w:num w:numId="47">
    <w:abstractNumId w:val="37"/>
  </w:num>
  <w:num w:numId="48">
    <w:abstractNumId w:val="50"/>
  </w:num>
  <w:num w:numId="49">
    <w:abstractNumId w:val="123"/>
  </w:num>
  <w:num w:numId="50">
    <w:abstractNumId w:val="113"/>
  </w:num>
  <w:num w:numId="51">
    <w:abstractNumId w:val="110"/>
  </w:num>
  <w:num w:numId="52">
    <w:abstractNumId w:val="67"/>
  </w:num>
  <w:num w:numId="53">
    <w:abstractNumId w:val="131"/>
  </w:num>
  <w:num w:numId="54">
    <w:abstractNumId w:val="45"/>
  </w:num>
  <w:num w:numId="55">
    <w:abstractNumId w:val="73"/>
  </w:num>
  <w:num w:numId="56">
    <w:abstractNumId w:val="94"/>
  </w:num>
  <w:num w:numId="57">
    <w:abstractNumId w:val="84"/>
  </w:num>
  <w:num w:numId="58">
    <w:abstractNumId w:val="98"/>
  </w:num>
  <w:num w:numId="59">
    <w:abstractNumId w:val="95"/>
  </w:num>
  <w:num w:numId="60">
    <w:abstractNumId w:val="58"/>
  </w:num>
  <w:num w:numId="61">
    <w:abstractNumId w:val="138"/>
  </w:num>
  <w:num w:numId="62">
    <w:abstractNumId w:val="52"/>
  </w:num>
  <w:num w:numId="63">
    <w:abstractNumId w:val="116"/>
  </w:num>
  <w:num w:numId="64">
    <w:abstractNumId w:val="99"/>
  </w:num>
  <w:num w:numId="65">
    <w:abstractNumId w:val="56"/>
  </w:num>
  <w:num w:numId="66">
    <w:abstractNumId w:val="119"/>
  </w:num>
  <w:num w:numId="67">
    <w:abstractNumId w:val="89"/>
  </w:num>
  <w:num w:numId="68">
    <w:abstractNumId w:val="39"/>
  </w:num>
  <w:num w:numId="69">
    <w:abstractNumId w:val="49"/>
  </w:num>
  <w:num w:numId="70">
    <w:abstractNumId w:val="125"/>
  </w:num>
  <w:num w:numId="71">
    <w:abstractNumId w:val="51"/>
  </w:num>
  <w:num w:numId="72">
    <w:abstractNumId w:val="103"/>
  </w:num>
  <w:num w:numId="73">
    <w:abstractNumId w:val="100"/>
  </w:num>
  <w:num w:numId="74">
    <w:abstractNumId w:val="61"/>
  </w:num>
  <w:num w:numId="75">
    <w:abstractNumId w:val="54"/>
  </w:num>
  <w:num w:numId="76">
    <w:abstractNumId w:val="124"/>
  </w:num>
  <w:num w:numId="77">
    <w:abstractNumId w:val="91"/>
  </w:num>
  <w:num w:numId="78">
    <w:abstractNumId w:val="105"/>
  </w:num>
  <w:num w:numId="79">
    <w:abstractNumId w:val="136"/>
  </w:num>
  <w:num w:numId="80">
    <w:abstractNumId w:val="134"/>
  </w:num>
  <w:num w:numId="81">
    <w:abstractNumId w:val="42"/>
  </w:num>
  <w:num w:numId="82">
    <w:abstractNumId w:val="47"/>
  </w:num>
  <w:num w:numId="83">
    <w:abstractNumId w:val="80"/>
  </w:num>
  <w:num w:numId="84">
    <w:abstractNumId w:val="139"/>
  </w:num>
  <w:num w:numId="85">
    <w:abstractNumId w:val="90"/>
  </w:num>
  <w:num w:numId="86">
    <w:abstractNumId w:val="65"/>
  </w:num>
  <w:num w:numId="87">
    <w:abstractNumId w:val="70"/>
  </w:num>
  <w:num w:numId="88">
    <w:abstractNumId w:val="69"/>
  </w:num>
  <w:num w:numId="89">
    <w:abstractNumId w:val="60"/>
  </w:num>
  <w:num w:numId="90">
    <w:abstractNumId w:val="132"/>
  </w:num>
  <w:num w:numId="91">
    <w:abstractNumId w:val="82"/>
  </w:num>
  <w:num w:numId="92">
    <w:abstractNumId w:val="122"/>
  </w:num>
  <w:num w:numId="93">
    <w:abstractNumId w:val="137"/>
  </w:num>
  <w:num w:numId="94">
    <w:abstractNumId w:val="87"/>
  </w:num>
  <w:num w:numId="95">
    <w:abstractNumId w:val="76"/>
  </w:num>
  <w:num w:numId="96">
    <w:abstractNumId w:val="109"/>
  </w:num>
  <w:num w:numId="97">
    <w:abstractNumId w:val="106"/>
  </w:num>
  <w:num w:numId="98">
    <w:abstractNumId w:val="79"/>
  </w:num>
  <w:num w:numId="99">
    <w:abstractNumId w:val="88"/>
  </w:num>
  <w:num w:numId="100">
    <w:abstractNumId w:val="135"/>
  </w:num>
  <w:num w:numId="101">
    <w:abstractNumId w:val="55"/>
  </w:num>
  <w:num w:numId="102">
    <w:abstractNumId w:val="107"/>
  </w:num>
  <w:num w:numId="103">
    <w:abstractNumId w:val="77"/>
  </w:num>
  <w:num w:numId="104">
    <w:abstractNumId w:val="44"/>
  </w:num>
  <w:num w:numId="105">
    <w:abstractNumId w:val="133"/>
  </w:num>
  <w:num w:numId="106">
    <w:abstractNumId w:val="96"/>
  </w:num>
  <w:num w:numId="107">
    <w:abstractNumId w:val="120"/>
  </w:num>
  <w:num w:numId="108">
    <w:abstractNumId w:val="121"/>
  </w:num>
  <w:num w:numId="109">
    <w:abstractNumId w:val="85"/>
  </w:num>
  <w:num w:numId="110">
    <w:abstractNumId w:val="43"/>
  </w:num>
  <w:num w:numId="111">
    <w:abstractNumId w:val="78"/>
  </w:num>
  <w:num w:numId="112">
    <w:abstractNumId w:val="48"/>
  </w:num>
  <w:num w:numId="113">
    <w:abstractNumId w:val="62"/>
  </w:num>
  <w:num w:numId="114">
    <w:abstractNumId w:val="63"/>
  </w:num>
  <w:num w:numId="115">
    <w:abstractNumId w:val="83"/>
  </w:num>
  <w:num w:numId="116">
    <w:abstractNumId w:val="130"/>
  </w:num>
  <w:num w:numId="117">
    <w:abstractNumId w:val="140"/>
  </w:num>
  <w:num w:numId="118">
    <w:abstractNumId w:val="102"/>
  </w:num>
  <w:num w:numId="119">
    <w:abstractNumId w:val="128"/>
  </w:num>
  <w:num w:numId="120">
    <w:abstractNumId w:val="108"/>
  </w:num>
  <w:num w:numId="121">
    <w:abstractNumId w:val="41"/>
  </w:num>
  <w:num w:numId="122">
    <w:abstractNumId w:val="111"/>
  </w:num>
  <w:num w:numId="123">
    <w:abstractNumId w:val="101"/>
  </w:num>
  <w:num w:numId="124">
    <w:abstractNumId w:val="46"/>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91F"/>
    <w:rsid w:val="00011EF6"/>
    <w:rsid w:val="000208AF"/>
    <w:rsid w:val="0003558E"/>
    <w:rsid w:val="00044183"/>
    <w:rsid w:val="00093AB0"/>
    <w:rsid w:val="000C2986"/>
    <w:rsid w:val="000D38A5"/>
    <w:rsid w:val="00102696"/>
    <w:rsid w:val="00120072"/>
    <w:rsid w:val="00156758"/>
    <w:rsid w:val="00177007"/>
    <w:rsid w:val="0018199D"/>
    <w:rsid w:val="0019464D"/>
    <w:rsid w:val="001A4F9E"/>
    <w:rsid w:val="001D7DD0"/>
    <w:rsid w:val="001E34ED"/>
    <w:rsid w:val="001E5C64"/>
    <w:rsid w:val="001F0A57"/>
    <w:rsid w:val="0020186E"/>
    <w:rsid w:val="0021140E"/>
    <w:rsid w:val="002243C7"/>
    <w:rsid w:val="00236AA3"/>
    <w:rsid w:val="00241B6F"/>
    <w:rsid w:val="002630D5"/>
    <w:rsid w:val="00273108"/>
    <w:rsid w:val="0028683E"/>
    <w:rsid w:val="002A5561"/>
    <w:rsid w:val="002C3790"/>
    <w:rsid w:val="002C3804"/>
    <w:rsid w:val="002F7A59"/>
    <w:rsid w:val="003147D3"/>
    <w:rsid w:val="0032326E"/>
    <w:rsid w:val="00325A8D"/>
    <w:rsid w:val="00335A5C"/>
    <w:rsid w:val="00352FE0"/>
    <w:rsid w:val="003551C9"/>
    <w:rsid w:val="00383525"/>
    <w:rsid w:val="00391255"/>
    <w:rsid w:val="003954E6"/>
    <w:rsid w:val="00397F17"/>
    <w:rsid w:val="003A088C"/>
    <w:rsid w:val="003B29DE"/>
    <w:rsid w:val="003C3687"/>
    <w:rsid w:val="003D6CC9"/>
    <w:rsid w:val="003D76CA"/>
    <w:rsid w:val="003F6524"/>
    <w:rsid w:val="00424EE8"/>
    <w:rsid w:val="00442D8D"/>
    <w:rsid w:val="004473DF"/>
    <w:rsid w:val="00457C9C"/>
    <w:rsid w:val="00462C14"/>
    <w:rsid w:val="00470A27"/>
    <w:rsid w:val="00475222"/>
    <w:rsid w:val="004847F9"/>
    <w:rsid w:val="004853C3"/>
    <w:rsid w:val="00492200"/>
    <w:rsid w:val="004A0E1B"/>
    <w:rsid w:val="004A4ECA"/>
    <w:rsid w:val="004C503C"/>
    <w:rsid w:val="004D3BCA"/>
    <w:rsid w:val="004D4D31"/>
    <w:rsid w:val="004F7FB0"/>
    <w:rsid w:val="00501109"/>
    <w:rsid w:val="005015C3"/>
    <w:rsid w:val="00524B4D"/>
    <w:rsid w:val="0053572E"/>
    <w:rsid w:val="005357DB"/>
    <w:rsid w:val="0054011A"/>
    <w:rsid w:val="00554BE9"/>
    <w:rsid w:val="005736A2"/>
    <w:rsid w:val="00575980"/>
    <w:rsid w:val="0057742A"/>
    <w:rsid w:val="00581D5E"/>
    <w:rsid w:val="00590EE9"/>
    <w:rsid w:val="005A7053"/>
    <w:rsid w:val="005C00AB"/>
    <w:rsid w:val="00603470"/>
    <w:rsid w:val="00606266"/>
    <w:rsid w:val="00606855"/>
    <w:rsid w:val="00614F07"/>
    <w:rsid w:val="00625A6B"/>
    <w:rsid w:val="00652268"/>
    <w:rsid w:val="00670236"/>
    <w:rsid w:val="00670E3B"/>
    <w:rsid w:val="00681C8C"/>
    <w:rsid w:val="006856C9"/>
    <w:rsid w:val="00692065"/>
    <w:rsid w:val="0069217B"/>
    <w:rsid w:val="006C4512"/>
    <w:rsid w:val="006D7600"/>
    <w:rsid w:val="006E4809"/>
    <w:rsid w:val="006F1624"/>
    <w:rsid w:val="006F525D"/>
    <w:rsid w:val="00727C7F"/>
    <w:rsid w:val="00734F2B"/>
    <w:rsid w:val="00743DDA"/>
    <w:rsid w:val="00746507"/>
    <w:rsid w:val="00762A85"/>
    <w:rsid w:val="007745B4"/>
    <w:rsid w:val="00781D41"/>
    <w:rsid w:val="007972F3"/>
    <w:rsid w:val="007A0590"/>
    <w:rsid w:val="007F6D18"/>
    <w:rsid w:val="00805A09"/>
    <w:rsid w:val="00814F3C"/>
    <w:rsid w:val="00845731"/>
    <w:rsid w:val="0086552E"/>
    <w:rsid w:val="00866FFC"/>
    <w:rsid w:val="0087082D"/>
    <w:rsid w:val="00871640"/>
    <w:rsid w:val="00886AA1"/>
    <w:rsid w:val="008A12DD"/>
    <w:rsid w:val="008A56FB"/>
    <w:rsid w:val="008C3F03"/>
    <w:rsid w:val="008E1DAE"/>
    <w:rsid w:val="008E2D21"/>
    <w:rsid w:val="008F2B0D"/>
    <w:rsid w:val="008F31F8"/>
    <w:rsid w:val="00905E7E"/>
    <w:rsid w:val="00923FC2"/>
    <w:rsid w:val="00956AA2"/>
    <w:rsid w:val="009709D2"/>
    <w:rsid w:val="009B2568"/>
    <w:rsid w:val="009C6BAE"/>
    <w:rsid w:val="009D6843"/>
    <w:rsid w:val="009D7273"/>
    <w:rsid w:val="009E1D31"/>
    <w:rsid w:val="009F5E5D"/>
    <w:rsid w:val="00A117AE"/>
    <w:rsid w:val="00A22354"/>
    <w:rsid w:val="00A27655"/>
    <w:rsid w:val="00A50C0D"/>
    <w:rsid w:val="00A50E7E"/>
    <w:rsid w:val="00A63EF9"/>
    <w:rsid w:val="00AB1C90"/>
    <w:rsid w:val="00AD3E68"/>
    <w:rsid w:val="00AE7D4D"/>
    <w:rsid w:val="00AF0208"/>
    <w:rsid w:val="00AF71A6"/>
    <w:rsid w:val="00B1255A"/>
    <w:rsid w:val="00B20FC0"/>
    <w:rsid w:val="00B33722"/>
    <w:rsid w:val="00B43D32"/>
    <w:rsid w:val="00B956E1"/>
    <w:rsid w:val="00BA76EA"/>
    <w:rsid w:val="00BB468F"/>
    <w:rsid w:val="00BC026A"/>
    <w:rsid w:val="00BC3C82"/>
    <w:rsid w:val="00BE075F"/>
    <w:rsid w:val="00C206F9"/>
    <w:rsid w:val="00C3402C"/>
    <w:rsid w:val="00C92F44"/>
    <w:rsid w:val="00C945B0"/>
    <w:rsid w:val="00C978C4"/>
    <w:rsid w:val="00CB27B2"/>
    <w:rsid w:val="00CB32D8"/>
    <w:rsid w:val="00CC334F"/>
    <w:rsid w:val="00CD506A"/>
    <w:rsid w:val="00CE6EFE"/>
    <w:rsid w:val="00D17B0D"/>
    <w:rsid w:val="00D238EE"/>
    <w:rsid w:val="00D350FA"/>
    <w:rsid w:val="00D4342D"/>
    <w:rsid w:val="00D5591F"/>
    <w:rsid w:val="00D6369C"/>
    <w:rsid w:val="00D66F8D"/>
    <w:rsid w:val="00D8230D"/>
    <w:rsid w:val="00D84FEC"/>
    <w:rsid w:val="00D906D7"/>
    <w:rsid w:val="00D945B1"/>
    <w:rsid w:val="00DC670B"/>
    <w:rsid w:val="00DD2185"/>
    <w:rsid w:val="00DF098D"/>
    <w:rsid w:val="00E11067"/>
    <w:rsid w:val="00E15751"/>
    <w:rsid w:val="00E4178C"/>
    <w:rsid w:val="00E54020"/>
    <w:rsid w:val="00E604B0"/>
    <w:rsid w:val="00E80404"/>
    <w:rsid w:val="00E87713"/>
    <w:rsid w:val="00EA033E"/>
    <w:rsid w:val="00EB7B7C"/>
    <w:rsid w:val="00EE1C3C"/>
    <w:rsid w:val="00EE5950"/>
    <w:rsid w:val="00EF017E"/>
    <w:rsid w:val="00EF4004"/>
    <w:rsid w:val="00F11C99"/>
    <w:rsid w:val="00F15DAB"/>
    <w:rsid w:val="00F659EA"/>
    <w:rsid w:val="00F77197"/>
    <w:rsid w:val="00F77E12"/>
    <w:rsid w:val="00FA45A3"/>
    <w:rsid w:val="00FA4D99"/>
    <w:rsid w:val="00FB51FE"/>
    <w:rsid w:val="00FC06CB"/>
    <w:rsid w:val="00FF26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BBE394-4B67-4722-A658-70ADE0FD8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F7A59"/>
    <w:pPr>
      <w:spacing w:after="0" w:line="240" w:lineRule="auto"/>
    </w:pPr>
    <w:rPr>
      <w:rFonts w:ascii="Cambria" w:eastAsia="Cambria" w:hAnsi="Cambria" w:cs="Times New Roman"/>
      <w:sz w:val="24"/>
      <w:szCs w:val="24"/>
    </w:rPr>
  </w:style>
  <w:style w:type="paragraph" w:styleId="Titolo1">
    <w:name w:val="heading 1"/>
    <w:basedOn w:val="Normale"/>
    <w:next w:val="Normale"/>
    <w:link w:val="Titolo1Carattere"/>
    <w:uiPriority w:val="9"/>
    <w:qFormat/>
    <w:rsid w:val="00AD3E68"/>
    <w:pPr>
      <w:keepNext/>
      <w:jc w:val="center"/>
      <w:outlineLvl w:val="0"/>
    </w:pPr>
    <w:rPr>
      <w:rFonts w:ascii="Tahoma" w:eastAsia="Times New Roman" w:hAnsi="Tahoma"/>
      <w:b/>
      <w:bCs/>
      <w:sz w:val="22"/>
      <w:lang w:eastAsia="it-IT"/>
    </w:rPr>
  </w:style>
  <w:style w:type="paragraph" w:styleId="Titolo2">
    <w:name w:val="heading 2"/>
    <w:basedOn w:val="Titolo"/>
    <w:link w:val="Titolo2Carattere"/>
    <w:rsid w:val="00D238EE"/>
    <w:pPr>
      <w:outlineLvl w:val="1"/>
    </w:pPr>
  </w:style>
  <w:style w:type="paragraph" w:styleId="Titolo3">
    <w:name w:val="heading 3"/>
    <w:basedOn w:val="Titolo"/>
    <w:link w:val="Titolo3Carattere"/>
    <w:rsid w:val="00D238EE"/>
    <w:pPr>
      <w:outlineLvl w:val="2"/>
    </w:pPr>
  </w:style>
  <w:style w:type="paragraph" w:styleId="Titolo4">
    <w:name w:val="heading 4"/>
    <w:basedOn w:val="Normale"/>
    <w:next w:val="Normale"/>
    <w:link w:val="Titolo4Carattere"/>
    <w:qFormat/>
    <w:rsid w:val="0053572E"/>
    <w:pPr>
      <w:keepNext/>
      <w:spacing w:before="240" w:after="60"/>
      <w:jc w:val="both"/>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E68"/>
    <w:rPr>
      <w:rFonts w:ascii="Tahoma" w:eastAsia="Times New Roman" w:hAnsi="Tahoma" w:cs="Times New Roman"/>
      <w:b/>
      <w:bCs/>
      <w:szCs w:val="24"/>
      <w:lang w:eastAsia="it-IT"/>
    </w:rPr>
  </w:style>
  <w:style w:type="paragraph" w:styleId="Pidipagina">
    <w:name w:val="footer"/>
    <w:basedOn w:val="Normale"/>
    <w:link w:val="PidipaginaCarattere"/>
    <w:uiPriority w:val="99"/>
    <w:rsid w:val="00AD3E68"/>
    <w:pPr>
      <w:tabs>
        <w:tab w:val="center" w:pos="4819"/>
        <w:tab w:val="right" w:pos="9638"/>
      </w:tabs>
      <w:jc w:val="both"/>
    </w:pPr>
    <w:rPr>
      <w:rFonts w:ascii="Tahoma" w:eastAsia="Times New Roman" w:hAnsi="Tahoma"/>
      <w:sz w:val="18"/>
    </w:rPr>
  </w:style>
  <w:style w:type="character" w:customStyle="1" w:styleId="PidipaginaCarattere">
    <w:name w:val="Piè di pagina Carattere"/>
    <w:basedOn w:val="Carpredefinitoparagrafo"/>
    <w:link w:val="Pidipagina"/>
    <w:uiPriority w:val="99"/>
    <w:rsid w:val="00AD3E68"/>
    <w:rPr>
      <w:rFonts w:ascii="Tahoma" w:eastAsia="Times New Roman" w:hAnsi="Tahoma" w:cs="Times New Roman"/>
      <w:sz w:val="18"/>
      <w:szCs w:val="24"/>
    </w:rPr>
  </w:style>
  <w:style w:type="paragraph" w:styleId="Intestazione">
    <w:name w:val="header"/>
    <w:basedOn w:val="Normale"/>
    <w:link w:val="IntestazioneCarattere"/>
    <w:rsid w:val="00AD3E68"/>
    <w:pPr>
      <w:widowControl w:val="0"/>
      <w:tabs>
        <w:tab w:val="center" w:pos="4819"/>
        <w:tab w:val="right" w:pos="9638"/>
      </w:tabs>
      <w:autoSpaceDE w:val="0"/>
      <w:autoSpaceDN w:val="0"/>
    </w:pPr>
    <w:rPr>
      <w:rFonts w:ascii="Times New Roman" w:eastAsia="Times New Roman" w:hAnsi="Times New Roman"/>
      <w:sz w:val="20"/>
      <w:szCs w:val="20"/>
      <w:lang w:eastAsia="it-IT"/>
    </w:rPr>
  </w:style>
  <w:style w:type="character" w:customStyle="1" w:styleId="IntestazioneCarattere">
    <w:name w:val="Intestazione Carattere"/>
    <w:basedOn w:val="Carpredefinitoparagrafo"/>
    <w:link w:val="Intestazione"/>
    <w:rsid w:val="00AD3E68"/>
    <w:rPr>
      <w:rFonts w:ascii="Times New Roman" w:eastAsia="Times New Roman" w:hAnsi="Times New Roman" w:cs="Times New Roman"/>
      <w:sz w:val="20"/>
      <w:szCs w:val="20"/>
      <w:lang w:eastAsia="it-IT"/>
    </w:rPr>
  </w:style>
  <w:style w:type="table" w:styleId="Grigliatabella">
    <w:name w:val="Table Grid"/>
    <w:basedOn w:val="Tabellanormale"/>
    <w:rsid w:val="00AD3E68"/>
    <w:pPr>
      <w:spacing w:after="0" w:line="240" w:lineRule="auto"/>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unhideWhenUsed/>
    <w:rsid w:val="00AD3E68"/>
    <w:pPr>
      <w:jc w:val="both"/>
    </w:pPr>
    <w:rPr>
      <w:rFonts w:ascii="Tahoma" w:eastAsia="Times New Roman" w:hAnsi="Tahoma"/>
      <w:sz w:val="16"/>
      <w:szCs w:val="16"/>
    </w:rPr>
  </w:style>
  <w:style w:type="character" w:customStyle="1" w:styleId="TestofumettoCarattere">
    <w:name w:val="Testo fumetto Carattere"/>
    <w:basedOn w:val="Carpredefinitoparagrafo"/>
    <w:link w:val="Testofumetto"/>
    <w:uiPriority w:val="99"/>
    <w:rsid w:val="00AD3E68"/>
    <w:rPr>
      <w:rFonts w:ascii="Tahoma" w:eastAsia="Times New Roman" w:hAnsi="Tahoma" w:cs="Times New Roman"/>
      <w:sz w:val="16"/>
      <w:szCs w:val="16"/>
    </w:rPr>
  </w:style>
  <w:style w:type="character" w:styleId="Rimandocommento">
    <w:name w:val="annotation reference"/>
    <w:uiPriority w:val="99"/>
    <w:rsid w:val="00AD3E68"/>
    <w:rPr>
      <w:sz w:val="16"/>
      <w:szCs w:val="16"/>
    </w:rPr>
  </w:style>
  <w:style w:type="paragraph" w:styleId="Testocommento">
    <w:name w:val="annotation text"/>
    <w:basedOn w:val="Normale"/>
    <w:link w:val="TestocommentoCarattere"/>
    <w:uiPriority w:val="99"/>
    <w:rsid w:val="00AD3E68"/>
    <w:pPr>
      <w:jc w:val="both"/>
    </w:pPr>
    <w:rPr>
      <w:rFonts w:ascii="Tahoma" w:eastAsia="Times New Roman" w:hAnsi="Tahoma"/>
      <w:sz w:val="20"/>
      <w:szCs w:val="20"/>
    </w:rPr>
  </w:style>
  <w:style w:type="character" w:customStyle="1" w:styleId="TestocommentoCarattere">
    <w:name w:val="Testo commento Carattere"/>
    <w:basedOn w:val="Carpredefinitoparagrafo"/>
    <w:link w:val="Testocommento"/>
    <w:uiPriority w:val="99"/>
    <w:rsid w:val="00AD3E68"/>
    <w:rPr>
      <w:rFonts w:ascii="Tahoma" w:eastAsia="Times New Roman" w:hAnsi="Tahoma" w:cs="Times New Roman"/>
      <w:sz w:val="20"/>
      <w:szCs w:val="20"/>
    </w:rPr>
  </w:style>
  <w:style w:type="paragraph" w:styleId="Soggettocommento">
    <w:name w:val="annotation subject"/>
    <w:basedOn w:val="Testocommento"/>
    <w:next w:val="Testocommento"/>
    <w:link w:val="SoggettocommentoCarattere"/>
    <w:uiPriority w:val="99"/>
    <w:rsid w:val="00AD3E68"/>
    <w:rPr>
      <w:b/>
      <w:bCs/>
    </w:rPr>
  </w:style>
  <w:style w:type="character" w:customStyle="1" w:styleId="SoggettocommentoCarattere">
    <w:name w:val="Soggetto commento Carattere"/>
    <w:basedOn w:val="TestocommentoCarattere"/>
    <w:link w:val="Soggettocommento"/>
    <w:uiPriority w:val="99"/>
    <w:rsid w:val="00AD3E68"/>
    <w:rPr>
      <w:rFonts w:ascii="Tahoma" w:eastAsia="Times New Roman" w:hAnsi="Tahoma" w:cs="Times New Roman"/>
      <w:b/>
      <w:bCs/>
      <w:sz w:val="20"/>
      <w:szCs w:val="20"/>
    </w:rPr>
  </w:style>
  <w:style w:type="paragraph" w:styleId="Corpodeltesto2">
    <w:name w:val="Body Text 2"/>
    <w:basedOn w:val="Normale"/>
    <w:link w:val="Corpodeltesto2Carattere"/>
    <w:rsid w:val="00AD3E68"/>
    <w:pPr>
      <w:jc w:val="both"/>
    </w:pPr>
    <w:rPr>
      <w:rFonts w:ascii="Arial" w:eastAsia="Times New Roman" w:hAnsi="Arial"/>
      <w:color w:val="0000FF"/>
      <w:sz w:val="18"/>
      <w:szCs w:val="18"/>
    </w:rPr>
  </w:style>
  <w:style w:type="character" w:customStyle="1" w:styleId="Corpodeltesto2Carattere">
    <w:name w:val="Corpo del testo 2 Carattere"/>
    <w:basedOn w:val="Carpredefinitoparagrafo"/>
    <w:link w:val="Corpodeltesto2"/>
    <w:rsid w:val="00AD3E68"/>
    <w:rPr>
      <w:rFonts w:ascii="Arial" w:eastAsia="Times New Roman" w:hAnsi="Arial" w:cs="Times New Roman"/>
      <w:color w:val="0000FF"/>
      <w:sz w:val="18"/>
      <w:szCs w:val="18"/>
    </w:rPr>
  </w:style>
  <w:style w:type="character" w:styleId="Collegamentoipertestuale">
    <w:name w:val="Hyperlink"/>
    <w:unhideWhenUsed/>
    <w:rsid w:val="00AD3E68"/>
    <w:rPr>
      <w:color w:val="0000FF"/>
      <w:u w:val="single"/>
    </w:rPr>
  </w:style>
  <w:style w:type="paragraph" w:styleId="Testonotaapidipagina">
    <w:name w:val="footnote text"/>
    <w:basedOn w:val="Normale"/>
    <w:link w:val="TestonotaapidipaginaCarattere"/>
    <w:uiPriority w:val="99"/>
    <w:rsid w:val="00AD3E68"/>
    <w:pPr>
      <w:jc w:val="both"/>
    </w:pPr>
    <w:rPr>
      <w:rFonts w:ascii="Tahoma" w:eastAsia="Times New Roman" w:hAnsi="Tahoma"/>
      <w:sz w:val="20"/>
      <w:szCs w:val="20"/>
    </w:rPr>
  </w:style>
  <w:style w:type="character" w:customStyle="1" w:styleId="TestonotaapidipaginaCarattere">
    <w:name w:val="Testo nota a piè di pagina Carattere"/>
    <w:basedOn w:val="Carpredefinitoparagrafo"/>
    <w:link w:val="Testonotaapidipagina"/>
    <w:uiPriority w:val="99"/>
    <w:rsid w:val="00AD3E68"/>
    <w:rPr>
      <w:rFonts w:ascii="Tahoma" w:eastAsia="Times New Roman" w:hAnsi="Tahoma" w:cs="Times New Roman"/>
      <w:sz w:val="20"/>
      <w:szCs w:val="20"/>
    </w:rPr>
  </w:style>
  <w:style w:type="character" w:styleId="Rimandonotaapidipagina">
    <w:name w:val="footnote reference"/>
    <w:uiPriority w:val="99"/>
    <w:rsid w:val="00AD3E68"/>
    <w:rPr>
      <w:vertAlign w:val="superscript"/>
    </w:rPr>
  </w:style>
  <w:style w:type="paragraph" w:styleId="Testonotadichiusura">
    <w:name w:val="endnote text"/>
    <w:basedOn w:val="Normale"/>
    <w:link w:val="TestonotadichiusuraCarattere"/>
    <w:rsid w:val="00AD3E68"/>
    <w:rPr>
      <w:rFonts w:ascii="Times New Roman" w:eastAsia="Times New Roman" w:hAnsi="Times New Roman"/>
      <w:sz w:val="20"/>
      <w:szCs w:val="20"/>
      <w:lang w:eastAsia="it-IT"/>
    </w:rPr>
  </w:style>
  <w:style w:type="character" w:customStyle="1" w:styleId="TestonotadichiusuraCarattere">
    <w:name w:val="Testo nota di chiusura Carattere"/>
    <w:basedOn w:val="Carpredefinitoparagrafo"/>
    <w:link w:val="Testonotadichiusura"/>
    <w:rsid w:val="00AD3E68"/>
    <w:rPr>
      <w:rFonts w:ascii="Times New Roman" w:eastAsia="Times New Roman" w:hAnsi="Times New Roman" w:cs="Times New Roman"/>
      <w:sz w:val="20"/>
      <w:szCs w:val="20"/>
      <w:lang w:eastAsia="it-IT"/>
    </w:rPr>
  </w:style>
  <w:style w:type="character" w:customStyle="1" w:styleId="TestocommentoCarattere1">
    <w:name w:val="Testo commento Carattere1"/>
    <w:rsid w:val="00AD3E68"/>
    <w:rPr>
      <w:rFonts w:ascii="Tahoma" w:hAnsi="Tahoma"/>
    </w:rPr>
  </w:style>
  <w:style w:type="paragraph" w:customStyle="1" w:styleId="Paragrafoelenco2">
    <w:name w:val="Paragrafo elenco2"/>
    <w:basedOn w:val="Normale"/>
    <w:rsid w:val="00AD3E68"/>
    <w:pPr>
      <w:ind w:left="708"/>
      <w:jc w:val="both"/>
    </w:pPr>
    <w:rPr>
      <w:rFonts w:ascii="Tahoma" w:eastAsia="Times New Roman" w:hAnsi="Tahoma" w:cs="Tahoma"/>
      <w:sz w:val="18"/>
      <w:szCs w:val="18"/>
      <w:lang w:eastAsia="it-IT"/>
    </w:rPr>
  </w:style>
  <w:style w:type="character" w:customStyle="1" w:styleId="provvnumart">
    <w:name w:val="provv_numart"/>
    <w:rsid w:val="00AD3E68"/>
    <w:rPr>
      <w:b/>
      <w:bCs/>
    </w:rPr>
  </w:style>
  <w:style w:type="character" w:customStyle="1" w:styleId="provvrubrica">
    <w:name w:val="provv_rubrica"/>
    <w:rsid w:val="00AD3E68"/>
    <w:rPr>
      <w:b/>
      <w:bCs/>
    </w:rPr>
  </w:style>
  <w:style w:type="character" w:customStyle="1" w:styleId="provvvigore">
    <w:name w:val="provv_vigore"/>
    <w:rsid w:val="00AD3E68"/>
    <w:rPr>
      <w:b/>
      <w:bCs/>
      <w:vanish w:val="0"/>
      <w:webHidden w:val="0"/>
      <w:specVanish w:val="0"/>
    </w:rPr>
  </w:style>
  <w:style w:type="paragraph" w:customStyle="1" w:styleId="provvr01">
    <w:name w:val="provv_r01"/>
    <w:basedOn w:val="Normale"/>
    <w:rsid w:val="00AD3E68"/>
    <w:pPr>
      <w:spacing w:before="100" w:beforeAutospacing="1" w:after="45"/>
      <w:jc w:val="both"/>
    </w:pPr>
    <w:rPr>
      <w:rFonts w:ascii="Times New Roman" w:eastAsia="Times New Roman" w:hAnsi="Times New Roman"/>
      <w:lang w:eastAsia="it-IT"/>
    </w:rPr>
  </w:style>
  <w:style w:type="character" w:customStyle="1" w:styleId="provvnumcomma">
    <w:name w:val="provv_numcomma"/>
    <w:rsid w:val="00AD3E68"/>
  </w:style>
  <w:style w:type="character" w:customStyle="1" w:styleId="Richiamoallanotaapidipagina">
    <w:name w:val="Richiamo alla nota a piè di pagina"/>
    <w:rsid w:val="00EB7B7C"/>
    <w:rPr>
      <w:vertAlign w:val="superscript"/>
    </w:rPr>
  </w:style>
  <w:style w:type="paragraph" w:customStyle="1" w:styleId="Notaapidipagina">
    <w:name w:val="Nota a piè di pagina"/>
    <w:basedOn w:val="Normale"/>
    <w:rsid w:val="00EB7B7C"/>
    <w:pPr>
      <w:suppressAutoHyphens/>
      <w:spacing w:after="200" w:line="276" w:lineRule="auto"/>
    </w:pPr>
    <w:rPr>
      <w:rFonts w:ascii="Calibri" w:eastAsia="SimSun" w:hAnsi="Calibri" w:cs="Calibri"/>
      <w:sz w:val="22"/>
      <w:szCs w:val="22"/>
    </w:rPr>
  </w:style>
  <w:style w:type="paragraph" w:styleId="Paragrafoelenco">
    <w:name w:val="List Paragraph"/>
    <w:basedOn w:val="Normale"/>
    <w:uiPriority w:val="34"/>
    <w:qFormat/>
    <w:rsid w:val="00805A09"/>
    <w:pPr>
      <w:ind w:left="720"/>
      <w:contextualSpacing/>
    </w:pPr>
  </w:style>
  <w:style w:type="character" w:customStyle="1" w:styleId="Caratteredellanota">
    <w:name w:val="Carattere della nota"/>
    <w:rsid w:val="00BA76EA"/>
    <w:rPr>
      <w:rFonts w:cs="Times New Roman"/>
      <w:vertAlign w:val="superscript"/>
    </w:rPr>
  </w:style>
  <w:style w:type="character" w:customStyle="1" w:styleId="WW8Num1z0">
    <w:name w:val="WW8Num1z0"/>
    <w:rsid w:val="003551C9"/>
    <w:rPr>
      <w:rFonts w:ascii="Arial" w:hAnsi="Arial" w:cs="Times New Roman" w:hint="default"/>
      <w:b/>
      <w:color w:val="A6A6A6"/>
    </w:rPr>
  </w:style>
  <w:style w:type="character" w:customStyle="1" w:styleId="WW8Num1z1">
    <w:name w:val="WW8Num1z1"/>
    <w:rsid w:val="003551C9"/>
    <w:rPr>
      <w:rFonts w:cs="Times New Roman"/>
    </w:rPr>
  </w:style>
  <w:style w:type="character" w:customStyle="1" w:styleId="WW8Num1z2">
    <w:name w:val="WW8Num1z2"/>
    <w:rsid w:val="003551C9"/>
  </w:style>
  <w:style w:type="character" w:customStyle="1" w:styleId="WW8Num1z3">
    <w:name w:val="WW8Num1z3"/>
    <w:rsid w:val="003551C9"/>
  </w:style>
  <w:style w:type="character" w:customStyle="1" w:styleId="WW8Num1z4">
    <w:name w:val="WW8Num1z4"/>
    <w:rsid w:val="003551C9"/>
  </w:style>
  <w:style w:type="character" w:customStyle="1" w:styleId="WW8Num1z5">
    <w:name w:val="WW8Num1z5"/>
    <w:rsid w:val="003551C9"/>
  </w:style>
  <w:style w:type="character" w:customStyle="1" w:styleId="WW8Num1z6">
    <w:name w:val="WW8Num1z6"/>
    <w:rsid w:val="003551C9"/>
  </w:style>
  <w:style w:type="character" w:customStyle="1" w:styleId="WW8Num1z7">
    <w:name w:val="WW8Num1z7"/>
    <w:rsid w:val="003551C9"/>
  </w:style>
  <w:style w:type="character" w:customStyle="1" w:styleId="WW8Num1z8">
    <w:name w:val="WW8Num1z8"/>
    <w:rsid w:val="003551C9"/>
  </w:style>
  <w:style w:type="character" w:customStyle="1" w:styleId="WW8Num2z0">
    <w:name w:val="WW8Num2z0"/>
    <w:rsid w:val="003551C9"/>
    <w:rPr>
      <w:rFonts w:ascii="Arial" w:hAnsi="Arial" w:cs="Times New Roman" w:hint="default"/>
      <w:b/>
      <w:color w:val="A6A6A6"/>
    </w:rPr>
  </w:style>
  <w:style w:type="character" w:customStyle="1" w:styleId="WW8Num3z0">
    <w:name w:val="WW8Num3z0"/>
    <w:rsid w:val="003551C9"/>
    <w:rPr>
      <w:rFonts w:ascii="Arial" w:hAnsi="Arial" w:cs="Times New Roman" w:hint="default"/>
      <w:b/>
      <w:color w:val="A6A6A6"/>
    </w:rPr>
  </w:style>
  <w:style w:type="character" w:customStyle="1" w:styleId="WW8Num4z0">
    <w:name w:val="WW8Num4z0"/>
    <w:rsid w:val="003551C9"/>
    <w:rPr>
      <w:rFonts w:ascii="Arial" w:hAnsi="Arial" w:cs="Arial" w:hint="default"/>
      <w:b/>
      <w:color w:val="A6A6A6"/>
    </w:rPr>
  </w:style>
  <w:style w:type="character" w:customStyle="1" w:styleId="WW8Num5z0">
    <w:name w:val="WW8Num5z0"/>
    <w:rsid w:val="003551C9"/>
    <w:rPr>
      <w:rFonts w:ascii="Arial" w:hAnsi="Arial" w:cs="Times New Roman" w:hint="default"/>
      <w:b/>
      <w:color w:val="A6A6A6"/>
    </w:rPr>
  </w:style>
  <w:style w:type="character" w:customStyle="1" w:styleId="WW8Num6z0">
    <w:name w:val="WW8Num6z0"/>
    <w:rsid w:val="003551C9"/>
    <w:rPr>
      <w:rFonts w:ascii="Arial" w:hAnsi="Arial" w:cs="Arial" w:hint="default"/>
      <w:b/>
      <w:color w:val="A6A6A6"/>
    </w:rPr>
  </w:style>
  <w:style w:type="character" w:customStyle="1" w:styleId="WW8Num7z0">
    <w:name w:val="WW8Num7z0"/>
    <w:rsid w:val="003551C9"/>
    <w:rPr>
      <w:rFonts w:ascii="Arial" w:hAnsi="Arial" w:cs="Times New Roman" w:hint="default"/>
      <w:b/>
      <w:color w:val="A6A6A6"/>
    </w:rPr>
  </w:style>
  <w:style w:type="character" w:customStyle="1" w:styleId="WW8Num7z1">
    <w:name w:val="WW8Num7z1"/>
    <w:rsid w:val="003551C9"/>
    <w:rPr>
      <w:rFonts w:cs="Times New Roman"/>
    </w:rPr>
  </w:style>
  <w:style w:type="character" w:customStyle="1" w:styleId="WW8Num8z0">
    <w:name w:val="WW8Num8z0"/>
    <w:rsid w:val="003551C9"/>
    <w:rPr>
      <w:rFonts w:ascii="Arial" w:hAnsi="Arial" w:cs="Arial" w:hint="default"/>
      <w:b/>
      <w:color w:val="A6A6A6"/>
    </w:rPr>
  </w:style>
  <w:style w:type="character" w:customStyle="1" w:styleId="WW8Num9z0">
    <w:name w:val="WW8Num9z0"/>
    <w:rsid w:val="003551C9"/>
    <w:rPr>
      <w:rFonts w:ascii="Arial" w:hAnsi="Arial" w:cs="Times New Roman" w:hint="default"/>
      <w:b/>
      <w:color w:val="A6A6A6"/>
    </w:rPr>
  </w:style>
  <w:style w:type="character" w:customStyle="1" w:styleId="WW8Num10z0">
    <w:name w:val="WW8Num10z0"/>
    <w:rsid w:val="003551C9"/>
    <w:rPr>
      <w:rFonts w:ascii="Arial" w:hAnsi="Arial" w:cs="Times New Roman" w:hint="default"/>
      <w:b/>
      <w:i/>
      <w:color w:val="A6A6A6"/>
      <w:sz w:val="22"/>
      <w:szCs w:val="22"/>
    </w:rPr>
  </w:style>
  <w:style w:type="character" w:customStyle="1" w:styleId="WW8Num11z0">
    <w:name w:val="WW8Num11z0"/>
    <w:rsid w:val="003551C9"/>
    <w:rPr>
      <w:rFonts w:ascii="Arial" w:hAnsi="Arial" w:cs="Times New Roman" w:hint="default"/>
      <w:b/>
      <w:color w:val="A6A6A6"/>
    </w:rPr>
  </w:style>
  <w:style w:type="character" w:customStyle="1" w:styleId="WW8Num12z0">
    <w:name w:val="WW8Num12z0"/>
    <w:rsid w:val="003551C9"/>
    <w:rPr>
      <w:rFonts w:ascii="Arial" w:hAnsi="Arial" w:cs="Arial" w:hint="default"/>
      <w:b/>
      <w:color w:val="A6A6A6"/>
    </w:rPr>
  </w:style>
  <w:style w:type="character" w:customStyle="1" w:styleId="WW8Num13z0">
    <w:name w:val="WW8Num13z0"/>
    <w:rsid w:val="003551C9"/>
    <w:rPr>
      <w:rFonts w:ascii="Arial" w:hAnsi="Arial" w:cs="Times New Roman" w:hint="default"/>
      <w:b/>
      <w:color w:val="A6A6A6"/>
    </w:rPr>
  </w:style>
  <w:style w:type="character" w:customStyle="1" w:styleId="WW8Num14z0">
    <w:name w:val="WW8Num14z0"/>
    <w:rsid w:val="003551C9"/>
    <w:rPr>
      <w:rFonts w:ascii="Arial" w:hAnsi="Arial" w:cs="Times New Roman" w:hint="default"/>
      <w:b/>
      <w:color w:val="A6A6A6"/>
    </w:rPr>
  </w:style>
  <w:style w:type="character" w:customStyle="1" w:styleId="WW8Num15z0">
    <w:name w:val="WW8Num15z0"/>
    <w:rsid w:val="003551C9"/>
    <w:rPr>
      <w:rFonts w:ascii="Arial" w:hAnsi="Arial" w:cs="Times New Roman" w:hint="default"/>
      <w:b/>
      <w:color w:val="A6A6A6"/>
    </w:rPr>
  </w:style>
  <w:style w:type="character" w:customStyle="1" w:styleId="WW8Num16z0">
    <w:name w:val="WW8Num16z0"/>
    <w:rsid w:val="003551C9"/>
    <w:rPr>
      <w:rFonts w:ascii="Arial" w:hAnsi="Arial" w:cs="Times New Roman" w:hint="default"/>
      <w:b/>
      <w:color w:val="A6A6A6"/>
    </w:rPr>
  </w:style>
  <w:style w:type="character" w:customStyle="1" w:styleId="WW8Num16z2">
    <w:name w:val="WW8Num16z2"/>
    <w:rsid w:val="003551C9"/>
    <w:rPr>
      <w:rFonts w:cs="Times New Roman"/>
    </w:rPr>
  </w:style>
  <w:style w:type="character" w:customStyle="1" w:styleId="WW8Num17z0">
    <w:name w:val="WW8Num17z0"/>
    <w:rsid w:val="003551C9"/>
    <w:rPr>
      <w:rFonts w:ascii="Arial" w:hAnsi="Arial" w:cs="Arial" w:hint="default"/>
      <w:b/>
      <w:color w:val="A6A6A6"/>
    </w:rPr>
  </w:style>
  <w:style w:type="character" w:customStyle="1" w:styleId="WW8Num18z0">
    <w:name w:val="WW8Num18z0"/>
    <w:rsid w:val="003551C9"/>
    <w:rPr>
      <w:rFonts w:ascii="Arial" w:hAnsi="Arial" w:cs="Arial" w:hint="default"/>
      <w:b/>
      <w:color w:val="A6A6A6"/>
    </w:rPr>
  </w:style>
  <w:style w:type="character" w:customStyle="1" w:styleId="WW8Num19z0">
    <w:name w:val="WW8Num19z0"/>
    <w:rsid w:val="003551C9"/>
    <w:rPr>
      <w:rFonts w:ascii="Arial" w:hAnsi="Arial" w:cs="Times New Roman" w:hint="default"/>
      <w:b/>
      <w:color w:val="A6A6A6"/>
    </w:rPr>
  </w:style>
  <w:style w:type="character" w:customStyle="1" w:styleId="WW8Num19z1">
    <w:name w:val="WW8Num19z1"/>
    <w:rsid w:val="003551C9"/>
    <w:rPr>
      <w:rFonts w:cs="Times New Roman"/>
    </w:rPr>
  </w:style>
  <w:style w:type="character" w:customStyle="1" w:styleId="WW8Num20z0">
    <w:name w:val="WW8Num20z0"/>
    <w:rsid w:val="003551C9"/>
    <w:rPr>
      <w:rFonts w:ascii="Arial" w:hAnsi="Arial" w:cs="Times New Roman" w:hint="default"/>
      <w:b/>
      <w:color w:val="A6A6A6"/>
    </w:rPr>
  </w:style>
  <w:style w:type="character" w:customStyle="1" w:styleId="WW8Num21z0">
    <w:name w:val="WW8Num21z0"/>
    <w:rsid w:val="003551C9"/>
    <w:rPr>
      <w:rFonts w:ascii="Arial" w:hAnsi="Arial" w:cs="Times New Roman" w:hint="default"/>
      <w:b/>
      <w:color w:val="A6A6A6"/>
    </w:rPr>
  </w:style>
  <w:style w:type="character" w:customStyle="1" w:styleId="WW8Num22z0">
    <w:name w:val="WW8Num22z0"/>
    <w:rsid w:val="003551C9"/>
    <w:rPr>
      <w:rFonts w:ascii="Arial" w:hAnsi="Arial" w:cs="Times New Roman" w:hint="default"/>
      <w:b/>
      <w:i/>
      <w:color w:val="A6A6A6"/>
      <w:sz w:val="22"/>
      <w:szCs w:val="22"/>
    </w:rPr>
  </w:style>
  <w:style w:type="character" w:customStyle="1" w:styleId="WW8Num23z0">
    <w:name w:val="WW8Num23z0"/>
    <w:rsid w:val="003551C9"/>
    <w:rPr>
      <w:rFonts w:ascii="Arial" w:hAnsi="Arial" w:cs="Times New Roman" w:hint="default"/>
      <w:b/>
      <w:i/>
      <w:color w:val="A6A6A6"/>
      <w:sz w:val="22"/>
      <w:szCs w:val="22"/>
    </w:rPr>
  </w:style>
  <w:style w:type="character" w:customStyle="1" w:styleId="WW8Num24z0">
    <w:name w:val="WW8Num24z0"/>
    <w:rsid w:val="003551C9"/>
    <w:rPr>
      <w:rFonts w:ascii="Arial" w:hAnsi="Arial" w:cs="Times New Roman" w:hint="default"/>
      <w:b/>
      <w:color w:val="A6A6A6"/>
    </w:rPr>
  </w:style>
  <w:style w:type="character" w:customStyle="1" w:styleId="WW8Num25z0">
    <w:name w:val="WW8Num25z0"/>
    <w:rsid w:val="003551C9"/>
    <w:rPr>
      <w:rFonts w:ascii="Arial" w:hAnsi="Arial" w:cs="Times New Roman" w:hint="default"/>
      <w:b/>
      <w:color w:val="A6A6A6"/>
    </w:rPr>
  </w:style>
  <w:style w:type="character" w:customStyle="1" w:styleId="WW8Num26z0">
    <w:name w:val="WW8Num26z0"/>
    <w:rsid w:val="003551C9"/>
    <w:rPr>
      <w:rFonts w:ascii="Arial" w:hAnsi="Arial" w:cs="Times New Roman" w:hint="default"/>
      <w:b/>
      <w:color w:val="A6A6A6"/>
    </w:rPr>
  </w:style>
  <w:style w:type="character" w:customStyle="1" w:styleId="WW8Num27z0">
    <w:name w:val="WW8Num27z0"/>
    <w:rsid w:val="003551C9"/>
    <w:rPr>
      <w:rFonts w:ascii="Arial" w:hAnsi="Arial" w:cs="Times New Roman" w:hint="default"/>
      <w:b/>
      <w:color w:val="A6A6A6"/>
    </w:rPr>
  </w:style>
  <w:style w:type="character" w:customStyle="1" w:styleId="WW8Num28z0">
    <w:name w:val="WW8Num28z0"/>
    <w:rsid w:val="003551C9"/>
    <w:rPr>
      <w:rFonts w:ascii="Arial" w:hAnsi="Arial" w:cs="Times New Roman" w:hint="default"/>
      <w:b/>
      <w:color w:val="A6A6A6"/>
    </w:rPr>
  </w:style>
  <w:style w:type="character" w:customStyle="1" w:styleId="WW8Num29z0">
    <w:name w:val="WW8Num29z0"/>
    <w:rsid w:val="003551C9"/>
    <w:rPr>
      <w:rFonts w:ascii="Arial" w:hAnsi="Arial" w:cs="Times New Roman" w:hint="default"/>
      <w:b/>
      <w:color w:val="A6A6A6"/>
    </w:rPr>
  </w:style>
  <w:style w:type="character" w:customStyle="1" w:styleId="WW8Num30z0">
    <w:name w:val="WW8Num30z0"/>
    <w:rsid w:val="003551C9"/>
    <w:rPr>
      <w:rFonts w:ascii="Arial" w:hAnsi="Arial" w:cs="Times New Roman" w:hint="default"/>
      <w:b/>
      <w:color w:val="A6A6A6"/>
    </w:rPr>
  </w:style>
  <w:style w:type="character" w:customStyle="1" w:styleId="WW8Num31z0">
    <w:name w:val="WW8Num31z0"/>
    <w:rsid w:val="003551C9"/>
    <w:rPr>
      <w:rFonts w:ascii="Arial" w:hAnsi="Arial" w:cs="Times New Roman" w:hint="default"/>
      <w:b/>
      <w:color w:val="A6A6A6"/>
    </w:rPr>
  </w:style>
  <w:style w:type="character" w:customStyle="1" w:styleId="WW8Num32z0">
    <w:name w:val="WW8Num32z0"/>
    <w:rsid w:val="003551C9"/>
    <w:rPr>
      <w:rFonts w:ascii="Arial" w:hAnsi="Arial" w:cs="Times New Roman" w:hint="default"/>
      <w:b/>
      <w:color w:val="A6A6A6"/>
    </w:rPr>
  </w:style>
  <w:style w:type="character" w:customStyle="1" w:styleId="WW8Num33z0">
    <w:name w:val="WW8Num33z0"/>
    <w:rsid w:val="003551C9"/>
    <w:rPr>
      <w:rFonts w:ascii="Arial" w:hAnsi="Arial" w:cs="Times New Roman" w:hint="default"/>
      <w:b/>
      <w:color w:val="A6A6A6"/>
    </w:rPr>
  </w:style>
  <w:style w:type="character" w:customStyle="1" w:styleId="WW8Num34z0">
    <w:name w:val="WW8Num34z0"/>
    <w:rsid w:val="003551C9"/>
    <w:rPr>
      <w:rFonts w:ascii="Arial" w:hAnsi="Arial" w:cs="Arial" w:hint="default"/>
      <w:b/>
      <w:color w:val="A6A6A6"/>
    </w:rPr>
  </w:style>
  <w:style w:type="character" w:customStyle="1" w:styleId="WW8Num35z0">
    <w:name w:val="WW8Num35z0"/>
    <w:rsid w:val="003551C9"/>
    <w:rPr>
      <w:rFonts w:ascii="Arial" w:hAnsi="Arial" w:cs="Times New Roman" w:hint="default"/>
      <w:b/>
      <w:color w:val="A6A6A6"/>
    </w:rPr>
  </w:style>
  <w:style w:type="character" w:customStyle="1" w:styleId="WW8Num36z0">
    <w:name w:val="WW8Num36z0"/>
    <w:rsid w:val="003551C9"/>
    <w:rPr>
      <w:rFonts w:ascii="Arial" w:hAnsi="Arial" w:cs="Times New Roman" w:hint="default"/>
      <w:b/>
      <w:color w:val="auto"/>
    </w:rPr>
  </w:style>
  <w:style w:type="character" w:customStyle="1" w:styleId="WW8Num37z0">
    <w:name w:val="WW8Num37z0"/>
    <w:rsid w:val="003551C9"/>
    <w:rPr>
      <w:rFonts w:ascii="Arial" w:hAnsi="Arial" w:cs="Arial" w:hint="default"/>
      <w:b/>
      <w:color w:val="A6A6A6"/>
    </w:rPr>
  </w:style>
  <w:style w:type="character" w:customStyle="1" w:styleId="WW8Num38z0">
    <w:name w:val="WW8Num38z0"/>
    <w:rsid w:val="003551C9"/>
    <w:rPr>
      <w:rFonts w:ascii="Arial" w:hAnsi="Arial" w:cs="Arial" w:hint="default"/>
      <w:b/>
      <w:color w:val="A6A6A6"/>
    </w:rPr>
  </w:style>
  <w:style w:type="character" w:customStyle="1" w:styleId="WW8Num39z0">
    <w:name w:val="WW8Num39z0"/>
    <w:rsid w:val="003551C9"/>
    <w:rPr>
      <w:rFonts w:ascii="Arial" w:hAnsi="Arial" w:cs="Times New Roman" w:hint="default"/>
      <w:b/>
      <w:color w:val="A6A6A6"/>
    </w:rPr>
  </w:style>
  <w:style w:type="character" w:customStyle="1" w:styleId="WW8Num40z0">
    <w:name w:val="WW8Num40z0"/>
    <w:rsid w:val="003551C9"/>
    <w:rPr>
      <w:rFonts w:ascii="Arial" w:hAnsi="Arial" w:cs="Times New Roman" w:hint="default"/>
      <w:b/>
      <w:color w:val="A6A6A6"/>
    </w:rPr>
  </w:style>
  <w:style w:type="character" w:customStyle="1" w:styleId="WW8Num41z0">
    <w:name w:val="WW8Num41z0"/>
    <w:rsid w:val="003551C9"/>
    <w:rPr>
      <w:rFonts w:ascii="Arial" w:hAnsi="Arial" w:cs="Times New Roman" w:hint="default"/>
      <w:b/>
      <w:i/>
      <w:color w:val="A6A6A6"/>
      <w:sz w:val="22"/>
      <w:szCs w:val="22"/>
    </w:rPr>
  </w:style>
  <w:style w:type="character" w:customStyle="1" w:styleId="WW8Num42z0">
    <w:name w:val="WW8Num42z0"/>
    <w:rsid w:val="003551C9"/>
    <w:rPr>
      <w:rFonts w:ascii="Arial" w:hAnsi="Arial" w:cs="Times New Roman" w:hint="default"/>
      <w:b/>
      <w:color w:val="A6A6A6"/>
    </w:rPr>
  </w:style>
  <w:style w:type="character" w:customStyle="1" w:styleId="WW8Num43z0">
    <w:name w:val="WW8Num43z0"/>
    <w:rsid w:val="003551C9"/>
  </w:style>
  <w:style w:type="character" w:customStyle="1" w:styleId="WW8Num43z1">
    <w:name w:val="WW8Num43z1"/>
    <w:rsid w:val="003551C9"/>
    <w:rPr>
      <w:rFonts w:ascii="Arial" w:hAnsi="Arial" w:cs="Arial"/>
    </w:rPr>
  </w:style>
  <w:style w:type="character" w:customStyle="1" w:styleId="WW8Num43z2">
    <w:name w:val="WW8Num43z2"/>
    <w:rsid w:val="003551C9"/>
  </w:style>
  <w:style w:type="character" w:customStyle="1" w:styleId="WW8Num43z3">
    <w:name w:val="WW8Num43z3"/>
    <w:rsid w:val="003551C9"/>
  </w:style>
  <w:style w:type="character" w:customStyle="1" w:styleId="WW8Num43z4">
    <w:name w:val="WW8Num43z4"/>
    <w:rsid w:val="003551C9"/>
  </w:style>
  <w:style w:type="character" w:customStyle="1" w:styleId="WW8Num43z5">
    <w:name w:val="WW8Num43z5"/>
    <w:rsid w:val="003551C9"/>
  </w:style>
  <w:style w:type="character" w:customStyle="1" w:styleId="WW8Num43z6">
    <w:name w:val="WW8Num43z6"/>
    <w:rsid w:val="003551C9"/>
  </w:style>
  <w:style w:type="character" w:customStyle="1" w:styleId="WW8Num43z7">
    <w:name w:val="WW8Num43z7"/>
    <w:rsid w:val="003551C9"/>
  </w:style>
  <w:style w:type="character" w:customStyle="1" w:styleId="WW8Num43z8">
    <w:name w:val="WW8Num43z8"/>
    <w:rsid w:val="003551C9"/>
  </w:style>
  <w:style w:type="character" w:customStyle="1" w:styleId="WW8Num2z1">
    <w:name w:val="WW8Num2z1"/>
    <w:rsid w:val="003551C9"/>
    <w:rPr>
      <w:rFonts w:cs="Times New Roman"/>
    </w:rPr>
  </w:style>
  <w:style w:type="character" w:customStyle="1" w:styleId="WW8Num3z1">
    <w:name w:val="WW8Num3z1"/>
    <w:rsid w:val="003551C9"/>
    <w:rPr>
      <w:rFonts w:cs="Times New Roman"/>
    </w:rPr>
  </w:style>
  <w:style w:type="character" w:customStyle="1" w:styleId="WW8Num4z1">
    <w:name w:val="WW8Num4z1"/>
    <w:rsid w:val="003551C9"/>
  </w:style>
  <w:style w:type="character" w:customStyle="1" w:styleId="WW8Num4z2">
    <w:name w:val="WW8Num4z2"/>
    <w:rsid w:val="003551C9"/>
  </w:style>
  <w:style w:type="character" w:customStyle="1" w:styleId="WW8Num4z3">
    <w:name w:val="WW8Num4z3"/>
    <w:rsid w:val="003551C9"/>
  </w:style>
  <w:style w:type="character" w:customStyle="1" w:styleId="WW8Num4z4">
    <w:name w:val="WW8Num4z4"/>
    <w:rsid w:val="003551C9"/>
  </w:style>
  <w:style w:type="character" w:customStyle="1" w:styleId="WW8Num4z5">
    <w:name w:val="WW8Num4z5"/>
    <w:rsid w:val="003551C9"/>
  </w:style>
  <w:style w:type="character" w:customStyle="1" w:styleId="WW8Num4z6">
    <w:name w:val="WW8Num4z6"/>
    <w:rsid w:val="003551C9"/>
  </w:style>
  <w:style w:type="character" w:customStyle="1" w:styleId="WW8Num4z7">
    <w:name w:val="WW8Num4z7"/>
    <w:rsid w:val="003551C9"/>
  </w:style>
  <w:style w:type="character" w:customStyle="1" w:styleId="WW8Num4z8">
    <w:name w:val="WW8Num4z8"/>
    <w:rsid w:val="003551C9"/>
  </w:style>
  <w:style w:type="character" w:customStyle="1" w:styleId="WW8Num5z1">
    <w:name w:val="WW8Num5z1"/>
    <w:rsid w:val="003551C9"/>
    <w:rPr>
      <w:rFonts w:cs="Times New Roman"/>
    </w:rPr>
  </w:style>
  <w:style w:type="character" w:customStyle="1" w:styleId="WW8Num6z1">
    <w:name w:val="WW8Num6z1"/>
    <w:rsid w:val="003551C9"/>
    <w:rPr>
      <w:rFonts w:hint="default"/>
    </w:rPr>
  </w:style>
  <w:style w:type="character" w:customStyle="1" w:styleId="WW8Num8z1">
    <w:name w:val="WW8Num8z1"/>
    <w:rsid w:val="003551C9"/>
    <w:rPr>
      <w:rFonts w:cs="Times New Roman"/>
    </w:rPr>
  </w:style>
  <w:style w:type="character" w:customStyle="1" w:styleId="WW8Num9z1">
    <w:name w:val="WW8Num9z1"/>
    <w:rsid w:val="003551C9"/>
    <w:rPr>
      <w:rFonts w:cs="Times New Roman"/>
    </w:rPr>
  </w:style>
  <w:style w:type="character" w:customStyle="1" w:styleId="WW8Num10z1">
    <w:name w:val="WW8Num10z1"/>
    <w:rsid w:val="003551C9"/>
    <w:rPr>
      <w:rFonts w:cs="Times New Roman"/>
    </w:rPr>
  </w:style>
  <w:style w:type="character" w:customStyle="1" w:styleId="WW8Num11z1">
    <w:name w:val="WW8Num11z1"/>
    <w:rsid w:val="003551C9"/>
    <w:rPr>
      <w:rFonts w:cs="Times New Roman"/>
    </w:rPr>
  </w:style>
  <w:style w:type="character" w:customStyle="1" w:styleId="WW8Num12z1">
    <w:name w:val="WW8Num12z1"/>
    <w:rsid w:val="003551C9"/>
    <w:rPr>
      <w:rFonts w:cs="Times New Roman"/>
    </w:rPr>
  </w:style>
  <w:style w:type="character" w:customStyle="1" w:styleId="WW8Num13z1">
    <w:name w:val="WW8Num13z1"/>
    <w:rsid w:val="003551C9"/>
    <w:rPr>
      <w:rFonts w:cs="Times New Roman"/>
    </w:rPr>
  </w:style>
  <w:style w:type="character" w:customStyle="1" w:styleId="WW8Num14z1">
    <w:name w:val="WW8Num14z1"/>
    <w:rsid w:val="003551C9"/>
    <w:rPr>
      <w:rFonts w:cs="Times New Roman"/>
    </w:rPr>
  </w:style>
  <w:style w:type="character" w:customStyle="1" w:styleId="WW8Num15z2">
    <w:name w:val="WW8Num15z2"/>
    <w:rsid w:val="003551C9"/>
    <w:rPr>
      <w:rFonts w:cs="Times New Roman"/>
    </w:rPr>
  </w:style>
  <w:style w:type="character" w:customStyle="1" w:styleId="WW8Num16z1">
    <w:name w:val="WW8Num16z1"/>
    <w:rsid w:val="003551C9"/>
    <w:rPr>
      <w:rFonts w:cs="Times New Roman"/>
    </w:rPr>
  </w:style>
  <w:style w:type="character" w:customStyle="1" w:styleId="WW8Num17z1">
    <w:name w:val="WW8Num17z1"/>
    <w:rsid w:val="003551C9"/>
  </w:style>
  <w:style w:type="character" w:customStyle="1" w:styleId="WW8Num17z2">
    <w:name w:val="WW8Num17z2"/>
    <w:rsid w:val="003551C9"/>
  </w:style>
  <w:style w:type="character" w:customStyle="1" w:styleId="WW8Num17z3">
    <w:name w:val="WW8Num17z3"/>
    <w:rsid w:val="003551C9"/>
  </w:style>
  <w:style w:type="character" w:customStyle="1" w:styleId="WW8Num17z4">
    <w:name w:val="WW8Num17z4"/>
    <w:rsid w:val="003551C9"/>
  </w:style>
  <w:style w:type="character" w:customStyle="1" w:styleId="WW8Num17z5">
    <w:name w:val="WW8Num17z5"/>
    <w:rsid w:val="003551C9"/>
  </w:style>
  <w:style w:type="character" w:customStyle="1" w:styleId="WW8Num17z6">
    <w:name w:val="WW8Num17z6"/>
    <w:rsid w:val="003551C9"/>
  </w:style>
  <w:style w:type="character" w:customStyle="1" w:styleId="WW8Num17z7">
    <w:name w:val="WW8Num17z7"/>
    <w:rsid w:val="003551C9"/>
  </w:style>
  <w:style w:type="character" w:customStyle="1" w:styleId="WW8Num17z8">
    <w:name w:val="WW8Num17z8"/>
    <w:rsid w:val="003551C9"/>
  </w:style>
  <w:style w:type="character" w:customStyle="1" w:styleId="WW8Num18z1">
    <w:name w:val="WW8Num18z1"/>
    <w:rsid w:val="003551C9"/>
    <w:rPr>
      <w:rFonts w:hint="default"/>
    </w:rPr>
  </w:style>
  <w:style w:type="character" w:customStyle="1" w:styleId="WW8Num20z1">
    <w:name w:val="WW8Num20z1"/>
    <w:rsid w:val="003551C9"/>
    <w:rPr>
      <w:rFonts w:cs="Times New Roman"/>
    </w:rPr>
  </w:style>
  <w:style w:type="character" w:customStyle="1" w:styleId="WW8Num21z1">
    <w:name w:val="WW8Num21z1"/>
    <w:rsid w:val="003551C9"/>
    <w:rPr>
      <w:rFonts w:cs="Times New Roman"/>
    </w:rPr>
  </w:style>
  <w:style w:type="character" w:customStyle="1" w:styleId="WW8Num22z1">
    <w:name w:val="WW8Num22z1"/>
    <w:rsid w:val="003551C9"/>
    <w:rPr>
      <w:rFonts w:cs="Times New Roman"/>
    </w:rPr>
  </w:style>
  <w:style w:type="character" w:customStyle="1" w:styleId="WW8Num23z1">
    <w:name w:val="WW8Num23z1"/>
    <w:rsid w:val="003551C9"/>
    <w:rPr>
      <w:rFonts w:cs="Times New Roman"/>
    </w:rPr>
  </w:style>
  <w:style w:type="character" w:customStyle="1" w:styleId="WW8Num24z1">
    <w:name w:val="WW8Num24z1"/>
    <w:rsid w:val="003551C9"/>
    <w:rPr>
      <w:rFonts w:cs="Times New Roman"/>
    </w:rPr>
  </w:style>
  <w:style w:type="character" w:customStyle="1" w:styleId="WW8Num25z1">
    <w:name w:val="WW8Num25z1"/>
    <w:rsid w:val="003551C9"/>
    <w:rPr>
      <w:rFonts w:cs="Times New Roman"/>
    </w:rPr>
  </w:style>
  <w:style w:type="character" w:customStyle="1" w:styleId="WW8Num26z1">
    <w:name w:val="WW8Num26z1"/>
    <w:rsid w:val="003551C9"/>
    <w:rPr>
      <w:rFonts w:cs="Times New Roman"/>
    </w:rPr>
  </w:style>
  <w:style w:type="character" w:customStyle="1" w:styleId="WW8Num27z1">
    <w:name w:val="WW8Num27z1"/>
    <w:rsid w:val="003551C9"/>
    <w:rPr>
      <w:rFonts w:cs="Times New Roman"/>
    </w:rPr>
  </w:style>
  <w:style w:type="character" w:customStyle="1" w:styleId="WW8Num28z1">
    <w:name w:val="WW8Num28z1"/>
    <w:rsid w:val="003551C9"/>
    <w:rPr>
      <w:rFonts w:cs="Times New Roman"/>
    </w:rPr>
  </w:style>
  <w:style w:type="character" w:customStyle="1" w:styleId="WW8Num29z1">
    <w:name w:val="WW8Num29z1"/>
    <w:rsid w:val="003551C9"/>
    <w:rPr>
      <w:rFonts w:cs="Times New Roman"/>
    </w:rPr>
  </w:style>
  <w:style w:type="character" w:customStyle="1" w:styleId="WW8Num30z1">
    <w:name w:val="WW8Num30z1"/>
    <w:rsid w:val="003551C9"/>
    <w:rPr>
      <w:rFonts w:cs="Times New Roman"/>
    </w:rPr>
  </w:style>
  <w:style w:type="character" w:customStyle="1" w:styleId="WW8Num31z1">
    <w:name w:val="WW8Num31z1"/>
    <w:rsid w:val="003551C9"/>
    <w:rPr>
      <w:rFonts w:cs="Times New Roman"/>
    </w:rPr>
  </w:style>
  <w:style w:type="character" w:customStyle="1" w:styleId="WW8Num32z1">
    <w:name w:val="WW8Num32z1"/>
    <w:rsid w:val="003551C9"/>
    <w:rPr>
      <w:rFonts w:cs="Times New Roman"/>
    </w:rPr>
  </w:style>
  <w:style w:type="character" w:customStyle="1" w:styleId="WW8Num33z1">
    <w:name w:val="WW8Num33z1"/>
    <w:rsid w:val="003551C9"/>
    <w:rPr>
      <w:rFonts w:cs="Times New Roman"/>
    </w:rPr>
  </w:style>
  <w:style w:type="character" w:customStyle="1" w:styleId="WW8Num34z1">
    <w:name w:val="WW8Num34z1"/>
    <w:rsid w:val="003551C9"/>
  </w:style>
  <w:style w:type="character" w:customStyle="1" w:styleId="WW8Num34z2">
    <w:name w:val="WW8Num34z2"/>
    <w:rsid w:val="003551C9"/>
  </w:style>
  <w:style w:type="character" w:customStyle="1" w:styleId="WW8Num34z3">
    <w:name w:val="WW8Num34z3"/>
    <w:rsid w:val="003551C9"/>
  </w:style>
  <w:style w:type="character" w:customStyle="1" w:styleId="WW8Num34z4">
    <w:name w:val="WW8Num34z4"/>
    <w:rsid w:val="003551C9"/>
  </w:style>
  <w:style w:type="character" w:customStyle="1" w:styleId="WW8Num34z5">
    <w:name w:val="WW8Num34z5"/>
    <w:rsid w:val="003551C9"/>
  </w:style>
  <w:style w:type="character" w:customStyle="1" w:styleId="WW8Num34z6">
    <w:name w:val="WW8Num34z6"/>
    <w:rsid w:val="003551C9"/>
  </w:style>
  <w:style w:type="character" w:customStyle="1" w:styleId="WW8Num34z7">
    <w:name w:val="WW8Num34z7"/>
    <w:rsid w:val="003551C9"/>
  </w:style>
  <w:style w:type="character" w:customStyle="1" w:styleId="WW8Num34z8">
    <w:name w:val="WW8Num34z8"/>
    <w:rsid w:val="003551C9"/>
  </w:style>
  <w:style w:type="character" w:customStyle="1" w:styleId="WW8Num35z1">
    <w:name w:val="WW8Num35z1"/>
    <w:rsid w:val="003551C9"/>
    <w:rPr>
      <w:rFonts w:cs="Times New Roman"/>
    </w:rPr>
  </w:style>
  <w:style w:type="character" w:customStyle="1" w:styleId="WW8Num36z1">
    <w:name w:val="WW8Num36z1"/>
    <w:rsid w:val="003551C9"/>
    <w:rPr>
      <w:rFonts w:cs="Times New Roman"/>
    </w:rPr>
  </w:style>
  <w:style w:type="character" w:customStyle="1" w:styleId="WW8Num37z1">
    <w:name w:val="WW8Num37z1"/>
    <w:rsid w:val="003551C9"/>
    <w:rPr>
      <w:rFonts w:cs="Times New Roman"/>
    </w:rPr>
  </w:style>
  <w:style w:type="character" w:customStyle="1" w:styleId="WW8Num38z1">
    <w:name w:val="WW8Num38z1"/>
    <w:rsid w:val="003551C9"/>
  </w:style>
  <w:style w:type="character" w:customStyle="1" w:styleId="WW8Num38z2">
    <w:name w:val="WW8Num38z2"/>
    <w:rsid w:val="003551C9"/>
  </w:style>
  <w:style w:type="character" w:customStyle="1" w:styleId="WW8Num38z3">
    <w:name w:val="WW8Num38z3"/>
    <w:rsid w:val="003551C9"/>
  </w:style>
  <w:style w:type="character" w:customStyle="1" w:styleId="WW8Num38z4">
    <w:name w:val="WW8Num38z4"/>
    <w:rsid w:val="003551C9"/>
  </w:style>
  <w:style w:type="character" w:customStyle="1" w:styleId="WW8Num38z5">
    <w:name w:val="WW8Num38z5"/>
    <w:rsid w:val="003551C9"/>
  </w:style>
  <w:style w:type="character" w:customStyle="1" w:styleId="WW8Num38z6">
    <w:name w:val="WW8Num38z6"/>
    <w:rsid w:val="003551C9"/>
  </w:style>
  <w:style w:type="character" w:customStyle="1" w:styleId="WW8Num38z7">
    <w:name w:val="WW8Num38z7"/>
    <w:rsid w:val="003551C9"/>
  </w:style>
  <w:style w:type="character" w:customStyle="1" w:styleId="WW8Num38z8">
    <w:name w:val="WW8Num38z8"/>
    <w:rsid w:val="003551C9"/>
  </w:style>
  <w:style w:type="character" w:customStyle="1" w:styleId="WW8Num39z1">
    <w:name w:val="WW8Num39z1"/>
    <w:rsid w:val="003551C9"/>
    <w:rPr>
      <w:rFonts w:cs="Times New Roman"/>
    </w:rPr>
  </w:style>
  <w:style w:type="character" w:customStyle="1" w:styleId="WW8Num40z1">
    <w:name w:val="WW8Num40z1"/>
    <w:rsid w:val="003551C9"/>
    <w:rPr>
      <w:rFonts w:cs="Times New Roman"/>
    </w:rPr>
  </w:style>
  <w:style w:type="character" w:customStyle="1" w:styleId="WW8Num41z1">
    <w:name w:val="WW8Num41z1"/>
    <w:rsid w:val="003551C9"/>
    <w:rPr>
      <w:rFonts w:cs="Times New Roman"/>
    </w:rPr>
  </w:style>
  <w:style w:type="character" w:customStyle="1" w:styleId="Carpredefinitoparagrafo1">
    <w:name w:val="Car. predefinito paragrafo1"/>
    <w:rsid w:val="003551C9"/>
  </w:style>
  <w:style w:type="character" w:customStyle="1" w:styleId="Rimandocommento1">
    <w:name w:val="Rimando commento1"/>
    <w:rsid w:val="003551C9"/>
    <w:rPr>
      <w:rFonts w:cs="Times New Roman"/>
      <w:sz w:val="16"/>
    </w:rPr>
  </w:style>
  <w:style w:type="character" w:customStyle="1" w:styleId="Caratterenotadichiusura">
    <w:name w:val="Carattere nota di chiusura"/>
    <w:rsid w:val="003551C9"/>
    <w:rPr>
      <w:vertAlign w:val="superscript"/>
    </w:rPr>
  </w:style>
  <w:style w:type="character" w:customStyle="1" w:styleId="Quadretto2Carattere">
    <w:name w:val="Quadretto 2° Carattere"/>
    <w:rsid w:val="003551C9"/>
    <w:rPr>
      <w:rFonts w:ascii="Calibri" w:eastAsia="Arial" w:hAnsi="Calibri" w:cs="Arial"/>
      <w:bCs/>
      <w:color w:val="000000"/>
      <w:spacing w:val="1"/>
    </w:rPr>
  </w:style>
  <w:style w:type="character" w:customStyle="1" w:styleId="Quadretto3Carattere">
    <w:name w:val="Quadretto 3° Carattere"/>
    <w:rsid w:val="003551C9"/>
    <w:rPr>
      <w:rFonts w:ascii="Calibri" w:eastAsia="Arial" w:hAnsi="Calibri" w:cs="Arial"/>
      <w:bCs/>
      <w:color w:val="000000"/>
      <w:spacing w:val="1"/>
    </w:rPr>
  </w:style>
  <w:style w:type="character" w:styleId="Rimandonotadichiusura">
    <w:name w:val="endnote reference"/>
    <w:rsid w:val="003551C9"/>
    <w:rPr>
      <w:vertAlign w:val="superscript"/>
    </w:rPr>
  </w:style>
  <w:style w:type="character" w:customStyle="1" w:styleId="Caratteredinumerazione">
    <w:name w:val="Carattere di numerazione"/>
    <w:rsid w:val="003551C9"/>
  </w:style>
  <w:style w:type="paragraph" w:customStyle="1" w:styleId="Intestazione1">
    <w:name w:val="Intestazione1"/>
    <w:basedOn w:val="Normale"/>
    <w:next w:val="Corpotesto"/>
    <w:rsid w:val="003551C9"/>
    <w:pPr>
      <w:keepNext/>
      <w:suppressAutoHyphens/>
      <w:spacing w:before="240" w:after="120"/>
      <w:jc w:val="both"/>
    </w:pPr>
    <w:rPr>
      <w:rFonts w:ascii="Arial" w:eastAsia="Microsoft YaHei" w:hAnsi="Arial" w:cs="Mangal"/>
      <w:sz w:val="28"/>
      <w:szCs w:val="28"/>
      <w:lang w:eastAsia="ar-SA"/>
    </w:rPr>
  </w:style>
  <w:style w:type="paragraph" w:styleId="Corpotesto">
    <w:name w:val="Body Text"/>
    <w:basedOn w:val="Normale"/>
    <w:link w:val="CorpotestoCarattere"/>
    <w:rsid w:val="003551C9"/>
    <w:pPr>
      <w:suppressAutoHyphens/>
      <w:spacing w:after="120"/>
      <w:jc w:val="both"/>
    </w:pPr>
    <w:rPr>
      <w:rFonts w:ascii="Tahoma" w:eastAsia="Times New Roman" w:hAnsi="Tahoma" w:cs="Tahoma"/>
      <w:sz w:val="18"/>
      <w:szCs w:val="18"/>
      <w:lang w:eastAsia="ar-SA"/>
    </w:rPr>
  </w:style>
  <w:style w:type="character" w:customStyle="1" w:styleId="CorpotestoCarattere">
    <w:name w:val="Corpo testo Carattere"/>
    <w:basedOn w:val="Carpredefinitoparagrafo"/>
    <w:link w:val="Corpotesto"/>
    <w:rsid w:val="003551C9"/>
    <w:rPr>
      <w:rFonts w:ascii="Tahoma" w:eastAsia="Times New Roman" w:hAnsi="Tahoma" w:cs="Tahoma"/>
      <w:sz w:val="18"/>
      <w:szCs w:val="18"/>
      <w:lang w:eastAsia="ar-SA"/>
    </w:rPr>
  </w:style>
  <w:style w:type="paragraph" w:styleId="Elenco">
    <w:name w:val="List"/>
    <w:basedOn w:val="Corpotesto"/>
    <w:rsid w:val="003551C9"/>
    <w:rPr>
      <w:rFonts w:cs="Mangal"/>
    </w:rPr>
  </w:style>
  <w:style w:type="paragraph" w:customStyle="1" w:styleId="Didascalia1">
    <w:name w:val="Didascalia1"/>
    <w:basedOn w:val="Normale"/>
    <w:rsid w:val="003551C9"/>
    <w:pPr>
      <w:suppressLineNumbers/>
      <w:suppressAutoHyphens/>
      <w:spacing w:before="120" w:after="120"/>
      <w:jc w:val="both"/>
    </w:pPr>
    <w:rPr>
      <w:rFonts w:ascii="Tahoma" w:eastAsia="Times New Roman" w:hAnsi="Tahoma" w:cs="Mangal"/>
      <w:i/>
      <w:iCs/>
      <w:lang w:eastAsia="ar-SA"/>
    </w:rPr>
  </w:style>
  <w:style w:type="paragraph" w:customStyle="1" w:styleId="Indice">
    <w:name w:val="Indice"/>
    <w:basedOn w:val="Normale"/>
    <w:rsid w:val="003551C9"/>
    <w:pPr>
      <w:suppressLineNumbers/>
      <w:suppressAutoHyphens/>
      <w:jc w:val="both"/>
    </w:pPr>
    <w:rPr>
      <w:rFonts w:ascii="Tahoma" w:eastAsia="Times New Roman" w:hAnsi="Tahoma" w:cs="Mangal"/>
      <w:sz w:val="18"/>
      <w:szCs w:val="18"/>
      <w:lang w:eastAsia="ar-SA"/>
    </w:rPr>
  </w:style>
  <w:style w:type="paragraph" w:customStyle="1" w:styleId="Elencomedio2-Colore41">
    <w:name w:val="Elenco medio 2 - Colore 41"/>
    <w:basedOn w:val="Normale"/>
    <w:rsid w:val="003551C9"/>
    <w:pPr>
      <w:suppressAutoHyphens/>
      <w:ind w:left="708"/>
      <w:jc w:val="both"/>
    </w:pPr>
    <w:rPr>
      <w:rFonts w:ascii="Tahoma" w:eastAsia="Times New Roman" w:hAnsi="Tahoma"/>
      <w:sz w:val="18"/>
      <w:lang w:eastAsia="ar-SA"/>
    </w:rPr>
  </w:style>
  <w:style w:type="paragraph" w:customStyle="1" w:styleId="Testocommento1">
    <w:name w:val="Testo commento1"/>
    <w:basedOn w:val="Normale"/>
    <w:rsid w:val="003551C9"/>
    <w:pPr>
      <w:suppressAutoHyphens/>
      <w:jc w:val="both"/>
    </w:pPr>
    <w:rPr>
      <w:rFonts w:ascii="Tahoma" w:eastAsia="Times New Roman" w:hAnsi="Tahoma"/>
      <w:sz w:val="20"/>
      <w:szCs w:val="20"/>
      <w:lang w:eastAsia="ar-SA"/>
    </w:rPr>
  </w:style>
  <w:style w:type="paragraph" w:customStyle="1" w:styleId="Corpodeltesto21">
    <w:name w:val="Corpo del testo 21"/>
    <w:basedOn w:val="Normale"/>
    <w:rsid w:val="003551C9"/>
    <w:pPr>
      <w:suppressAutoHyphens/>
      <w:jc w:val="both"/>
    </w:pPr>
    <w:rPr>
      <w:rFonts w:ascii="Arial" w:eastAsia="Times New Roman" w:hAnsi="Arial"/>
      <w:color w:val="0000FF"/>
      <w:sz w:val="18"/>
      <w:szCs w:val="20"/>
      <w:lang w:eastAsia="ar-SA"/>
    </w:rPr>
  </w:style>
  <w:style w:type="paragraph" w:customStyle="1" w:styleId="Grigliachiara-Colore31">
    <w:name w:val="Griglia chiara - Colore 31"/>
    <w:basedOn w:val="Normale"/>
    <w:rsid w:val="003551C9"/>
    <w:pPr>
      <w:suppressAutoHyphens/>
      <w:ind w:left="708"/>
      <w:jc w:val="both"/>
    </w:pPr>
    <w:rPr>
      <w:rFonts w:ascii="Tahoma" w:eastAsia="Times New Roman" w:hAnsi="Tahoma"/>
      <w:sz w:val="18"/>
      <w:lang w:eastAsia="ar-SA"/>
    </w:rPr>
  </w:style>
  <w:style w:type="paragraph" w:customStyle="1" w:styleId="Grigliamedia1-Colore21">
    <w:name w:val="Griglia media 1 - Colore 21"/>
    <w:basedOn w:val="Normale"/>
    <w:rsid w:val="003551C9"/>
    <w:pPr>
      <w:suppressAutoHyphens/>
      <w:ind w:left="708"/>
      <w:jc w:val="both"/>
    </w:pPr>
    <w:rPr>
      <w:rFonts w:ascii="Tahoma" w:eastAsia="Times New Roman" w:hAnsi="Tahoma"/>
      <w:sz w:val="18"/>
      <w:lang w:eastAsia="ar-SA"/>
    </w:rPr>
  </w:style>
  <w:style w:type="paragraph" w:customStyle="1" w:styleId="Elencoacolori-Colore11">
    <w:name w:val="Elenco a colori - Colore 11"/>
    <w:basedOn w:val="Normale"/>
    <w:uiPriority w:val="34"/>
    <w:qFormat/>
    <w:rsid w:val="003551C9"/>
    <w:pPr>
      <w:suppressAutoHyphens/>
      <w:ind w:left="708"/>
      <w:jc w:val="both"/>
    </w:pPr>
    <w:rPr>
      <w:rFonts w:ascii="Tahoma" w:eastAsia="Times New Roman" w:hAnsi="Tahoma"/>
      <w:sz w:val="18"/>
      <w:lang w:eastAsia="ar-SA"/>
    </w:rPr>
  </w:style>
  <w:style w:type="paragraph" w:customStyle="1" w:styleId="Quadretto2">
    <w:name w:val="Quadretto 2°"/>
    <w:basedOn w:val="Normale"/>
    <w:rsid w:val="003551C9"/>
    <w:pPr>
      <w:widowControl w:val="0"/>
      <w:tabs>
        <w:tab w:val="left" w:pos="960"/>
        <w:tab w:val="left" w:pos="1418"/>
      </w:tabs>
      <w:suppressAutoHyphens/>
      <w:ind w:left="1843" w:right="85" w:hanging="1134"/>
      <w:jc w:val="both"/>
    </w:pPr>
    <w:rPr>
      <w:rFonts w:ascii="Calibri" w:eastAsia="Arial" w:hAnsi="Calibri" w:cs="Arial"/>
      <w:bCs/>
      <w:color w:val="000000"/>
      <w:spacing w:val="1"/>
      <w:sz w:val="22"/>
      <w:szCs w:val="22"/>
      <w:lang w:eastAsia="ar-SA"/>
    </w:rPr>
  </w:style>
  <w:style w:type="paragraph" w:customStyle="1" w:styleId="Quadretto3">
    <w:name w:val="Quadretto 3°"/>
    <w:basedOn w:val="Normale"/>
    <w:rsid w:val="003551C9"/>
    <w:pPr>
      <w:widowControl w:val="0"/>
      <w:tabs>
        <w:tab w:val="left" w:pos="851"/>
        <w:tab w:val="left" w:pos="2127"/>
        <w:tab w:val="left" w:pos="2552"/>
      </w:tabs>
      <w:suppressAutoHyphens/>
      <w:ind w:left="2552" w:right="85" w:hanging="1134"/>
      <w:jc w:val="both"/>
    </w:pPr>
    <w:rPr>
      <w:rFonts w:ascii="Calibri" w:eastAsia="Arial" w:hAnsi="Calibri" w:cs="Arial"/>
      <w:bCs/>
      <w:color w:val="000000"/>
      <w:spacing w:val="1"/>
      <w:sz w:val="22"/>
      <w:szCs w:val="22"/>
      <w:lang w:eastAsia="ar-SA"/>
    </w:rPr>
  </w:style>
  <w:style w:type="paragraph" w:styleId="Nessunaspaziatura">
    <w:name w:val="No Spacing"/>
    <w:qFormat/>
    <w:rsid w:val="003551C9"/>
    <w:pPr>
      <w:widowControl w:val="0"/>
      <w:suppressAutoHyphens/>
      <w:spacing w:before="120" w:after="80" w:line="240" w:lineRule="auto"/>
      <w:ind w:left="709"/>
    </w:pPr>
    <w:rPr>
      <w:rFonts w:ascii="Calibri" w:eastAsia="Calibri" w:hAnsi="Calibri" w:cs="Times New Roman"/>
      <w:bCs/>
      <w:spacing w:val="1"/>
      <w:lang w:eastAsia="ar-SA"/>
    </w:rPr>
  </w:style>
  <w:style w:type="paragraph" w:customStyle="1" w:styleId="Contenutotabella">
    <w:name w:val="Contenuto tabella"/>
    <w:basedOn w:val="Normale"/>
    <w:rsid w:val="003551C9"/>
    <w:pPr>
      <w:suppressLineNumbers/>
      <w:suppressAutoHyphens/>
      <w:jc w:val="both"/>
    </w:pPr>
    <w:rPr>
      <w:rFonts w:ascii="Tahoma" w:eastAsia="Times New Roman" w:hAnsi="Tahoma" w:cs="Tahoma"/>
      <w:sz w:val="18"/>
      <w:szCs w:val="18"/>
      <w:lang w:eastAsia="ar-SA"/>
    </w:rPr>
  </w:style>
  <w:style w:type="paragraph" w:customStyle="1" w:styleId="Intestazionetabella">
    <w:name w:val="Intestazione tabella"/>
    <w:basedOn w:val="Contenutotabella"/>
    <w:rsid w:val="003551C9"/>
    <w:pPr>
      <w:jc w:val="center"/>
    </w:pPr>
    <w:rPr>
      <w:b/>
      <w:bCs/>
    </w:rPr>
  </w:style>
  <w:style w:type="paragraph" w:styleId="Corpodeltesto3">
    <w:name w:val="Body Text 3"/>
    <w:basedOn w:val="Normale"/>
    <w:link w:val="Corpodeltesto3Carattere"/>
    <w:uiPriority w:val="99"/>
    <w:semiHidden/>
    <w:unhideWhenUsed/>
    <w:rsid w:val="003551C9"/>
    <w:pPr>
      <w:suppressAutoHyphens/>
      <w:spacing w:after="120"/>
      <w:jc w:val="both"/>
    </w:pPr>
    <w:rPr>
      <w:rFonts w:ascii="Tahoma" w:eastAsia="Times New Roman" w:hAnsi="Tahoma"/>
      <w:sz w:val="16"/>
      <w:szCs w:val="16"/>
      <w:lang w:eastAsia="ar-SA"/>
    </w:rPr>
  </w:style>
  <w:style w:type="character" w:customStyle="1" w:styleId="Corpodeltesto3Carattere">
    <w:name w:val="Corpo del testo 3 Carattere"/>
    <w:basedOn w:val="Carpredefinitoparagrafo"/>
    <w:link w:val="Corpodeltesto3"/>
    <w:uiPriority w:val="99"/>
    <w:semiHidden/>
    <w:rsid w:val="003551C9"/>
    <w:rPr>
      <w:rFonts w:ascii="Tahoma" w:eastAsia="Times New Roman" w:hAnsi="Tahoma" w:cs="Times New Roman"/>
      <w:sz w:val="16"/>
      <w:szCs w:val="16"/>
      <w:lang w:eastAsia="ar-SA"/>
    </w:rPr>
  </w:style>
  <w:style w:type="paragraph" w:styleId="Rientrocorpodeltesto">
    <w:name w:val="Body Text Indent"/>
    <w:basedOn w:val="Normale"/>
    <w:link w:val="RientrocorpodeltestoCarattere"/>
    <w:uiPriority w:val="99"/>
    <w:semiHidden/>
    <w:unhideWhenUsed/>
    <w:rsid w:val="003551C9"/>
    <w:pPr>
      <w:suppressAutoHyphens/>
      <w:spacing w:after="120"/>
      <w:ind w:left="283"/>
      <w:jc w:val="both"/>
    </w:pPr>
    <w:rPr>
      <w:rFonts w:ascii="Tahoma" w:eastAsia="Times New Roman" w:hAnsi="Tahoma" w:cs="Tahoma"/>
      <w:sz w:val="18"/>
      <w:szCs w:val="18"/>
      <w:lang w:eastAsia="ar-SA"/>
    </w:rPr>
  </w:style>
  <w:style w:type="character" w:customStyle="1" w:styleId="RientrocorpodeltestoCarattere">
    <w:name w:val="Rientro corpo del testo Carattere"/>
    <w:basedOn w:val="Carpredefinitoparagrafo"/>
    <w:link w:val="Rientrocorpodeltesto"/>
    <w:uiPriority w:val="99"/>
    <w:semiHidden/>
    <w:rsid w:val="003551C9"/>
    <w:rPr>
      <w:rFonts w:ascii="Tahoma" w:eastAsia="Times New Roman" w:hAnsi="Tahoma" w:cs="Tahoma"/>
      <w:sz w:val="18"/>
      <w:szCs w:val="18"/>
      <w:lang w:eastAsia="ar-SA"/>
    </w:rPr>
  </w:style>
  <w:style w:type="character" w:customStyle="1" w:styleId="Titolo2Carattere">
    <w:name w:val="Titolo 2 Carattere"/>
    <w:basedOn w:val="Carpredefinitoparagrafo"/>
    <w:link w:val="Titolo2"/>
    <w:rsid w:val="00D238EE"/>
    <w:rPr>
      <w:rFonts w:ascii="Arial" w:eastAsia="Microsoft YaHei" w:hAnsi="Arial" w:cs="Mangal"/>
      <w:sz w:val="28"/>
      <w:szCs w:val="28"/>
    </w:rPr>
  </w:style>
  <w:style w:type="character" w:customStyle="1" w:styleId="Titolo3Carattere">
    <w:name w:val="Titolo 3 Carattere"/>
    <w:basedOn w:val="Carpredefinitoparagrafo"/>
    <w:link w:val="Titolo3"/>
    <w:rsid w:val="00D238EE"/>
    <w:rPr>
      <w:rFonts w:ascii="Arial" w:eastAsia="Microsoft YaHei" w:hAnsi="Arial" w:cs="Mangal"/>
      <w:sz w:val="28"/>
      <w:szCs w:val="28"/>
    </w:rPr>
  </w:style>
  <w:style w:type="character" w:customStyle="1" w:styleId="CollegamentoInternet">
    <w:name w:val="Collegamento Internet"/>
    <w:rsid w:val="00D238EE"/>
    <w:rPr>
      <w:color w:val="0000FF"/>
      <w:u w:val="single"/>
    </w:rPr>
  </w:style>
  <w:style w:type="character" w:customStyle="1" w:styleId="ListLabel1">
    <w:name w:val="ListLabel 1"/>
    <w:rsid w:val="00D238EE"/>
    <w:rPr>
      <w:color w:val="00000A"/>
    </w:rPr>
  </w:style>
  <w:style w:type="character" w:customStyle="1" w:styleId="ListLabel2">
    <w:name w:val="ListLabel 2"/>
    <w:rsid w:val="00D238EE"/>
    <w:rPr>
      <w:b/>
      <w:color w:val="A6A6A6"/>
    </w:rPr>
  </w:style>
  <w:style w:type="character" w:customStyle="1" w:styleId="ListLabel3">
    <w:name w:val="ListLabel 3"/>
    <w:rsid w:val="00D238EE"/>
    <w:rPr>
      <w:rFonts w:cs="Arial"/>
      <w:b/>
      <w:color w:val="A6A6A6"/>
    </w:rPr>
  </w:style>
  <w:style w:type="character" w:customStyle="1" w:styleId="ListLabel4">
    <w:name w:val="ListLabel 4"/>
    <w:rsid w:val="00D238EE"/>
    <w:rPr>
      <w:b w:val="0"/>
      <w:color w:val="000000"/>
    </w:rPr>
  </w:style>
  <w:style w:type="character" w:customStyle="1" w:styleId="ListLabel5">
    <w:name w:val="ListLabel 5"/>
    <w:rsid w:val="00D238EE"/>
    <w:rPr>
      <w:color w:val="A6A6A6"/>
    </w:rPr>
  </w:style>
  <w:style w:type="character" w:customStyle="1" w:styleId="Richiamoallanotadichiusura">
    <w:name w:val="Richiamo alla nota di chiusura"/>
    <w:rsid w:val="00D238EE"/>
    <w:rPr>
      <w:vertAlign w:val="superscript"/>
    </w:rPr>
  </w:style>
  <w:style w:type="paragraph" w:styleId="Titolo">
    <w:name w:val="Title"/>
    <w:basedOn w:val="Normale"/>
    <w:next w:val="Corpotesto"/>
    <w:link w:val="TitoloCarattere"/>
    <w:rsid w:val="00D238EE"/>
    <w:pPr>
      <w:keepNext/>
      <w:suppressAutoHyphens/>
      <w:spacing w:before="240" w:after="120" w:line="276" w:lineRule="auto"/>
    </w:pPr>
    <w:rPr>
      <w:rFonts w:ascii="Arial" w:eastAsia="Microsoft YaHei" w:hAnsi="Arial" w:cs="Mangal"/>
      <w:sz w:val="28"/>
      <w:szCs w:val="28"/>
    </w:rPr>
  </w:style>
  <w:style w:type="character" w:customStyle="1" w:styleId="TitoloCarattere">
    <w:name w:val="Titolo Carattere"/>
    <w:basedOn w:val="Carpredefinitoparagrafo"/>
    <w:link w:val="Titolo"/>
    <w:rsid w:val="00D238EE"/>
    <w:rPr>
      <w:rFonts w:ascii="Arial" w:eastAsia="Microsoft YaHei" w:hAnsi="Arial" w:cs="Mangal"/>
      <w:sz w:val="28"/>
      <w:szCs w:val="28"/>
    </w:rPr>
  </w:style>
  <w:style w:type="paragraph" w:styleId="Didascalia">
    <w:name w:val="caption"/>
    <w:basedOn w:val="Normale"/>
    <w:rsid w:val="00D238EE"/>
    <w:pPr>
      <w:suppressLineNumbers/>
      <w:suppressAutoHyphens/>
      <w:spacing w:before="120" w:after="120" w:line="276" w:lineRule="auto"/>
    </w:pPr>
    <w:rPr>
      <w:rFonts w:ascii="Calibri" w:eastAsia="SimSun" w:hAnsi="Calibri" w:cs="Mangal"/>
      <w:i/>
      <w:iCs/>
    </w:rPr>
  </w:style>
  <w:style w:type="paragraph" w:styleId="Revisione">
    <w:name w:val="Revision"/>
    <w:rsid w:val="00D238EE"/>
    <w:pPr>
      <w:suppressAutoHyphens/>
      <w:spacing w:after="0" w:line="100" w:lineRule="atLeast"/>
    </w:pPr>
    <w:rPr>
      <w:rFonts w:ascii="Tahoma" w:eastAsia="Times New Roman" w:hAnsi="Tahoma" w:cs="Times New Roman"/>
      <w:sz w:val="18"/>
      <w:szCs w:val="24"/>
      <w:lang w:eastAsia="it-IT"/>
    </w:rPr>
  </w:style>
  <w:style w:type="paragraph" w:styleId="Citazione">
    <w:name w:val="Quote"/>
    <w:basedOn w:val="Normale"/>
    <w:link w:val="CitazioneCarattere"/>
    <w:rsid w:val="00D238EE"/>
    <w:pPr>
      <w:suppressAutoHyphens/>
      <w:spacing w:after="200" w:line="276" w:lineRule="auto"/>
    </w:pPr>
    <w:rPr>
      <w:rFonts w:ascii="Calibri" w:eastAsia="SimSun" w:hAnsi="Calibri" w:cs="Calibri"/>
      <w:sz w:val="22"/>
      <w:szCs w:val="22"/>
    </w:rPr>
  </w:style>
  <w:style w:type="character" w:customStyle="1" w:styleId="CitazioneCarattere">
    <w:name w:val="Citazione Carattere"/>
    <w:basedOn w:val="Carpredefinitoparagrafo"/>
    <w:link w:val="Citazione"/>
    <w:rsid w:val="00D238EE"/>
    <w:rPr>
      <w:rFonts w:ascii="Calibri" w:eastAsia="SimSun" w:hAnsi="Calibri" w:cs="Calibri"/>
    </w:rPr>
  </w:style>
  <w:style w:type="paragraph" w:customStyle="1" w:styleId="Titoloprincipale">
    <w:name w:val="Titolo principale"/>
    <w:basedOn w:val="Titolo"/>
    <w:rsid w:val="00D238EE"/>
  </w:style>
  <w:style w:type="paragraph" w:styleId="Sottotitolo">
    <w:name w:val="Subtitle"/>
    <w:basedOn w:val="Titolo"/>
    <w:link w:val="SottotitoloCarattere"/>
    <w:rsid w:val="00D238EE"/>
  </w:style>
  <w:style w:type="character" w:customStyle="1" w:styleId="SottotitoloCarattere">
    <w:name w:val="Sottotitolo Carattere"/>
    <w:basedOn w:val="Carpredefinitoparagrafo"/>
    <w:link w:val="Sottotitolo"/>
    <w:rsid w:val="00D238EE"/>
    <w:rPr>
      <w:rFonts w:ascii="Arial" w:eastAsia="Microsoft YaHei" w:hAnsi="Arial" w:cs="Mangal"/>
      <w:sz w:val="28"/>
      <w:szCs w:val="28"/>
    </w:rPr>
  </w:style>
  <w:style w:type="character" w:customStyle="1" w:styleId="Titolo4Carattere">
    <w:name w:val="Titolo 4 Carattere"/>
    <w:basedOn w:val="Carpredefinitoparagrafo"/>
    <w:link w:val="Titolo4"/>
    <w:rsid w:val="0053572E"/>
    <w:rPr>
      <w:rFonts w:ascii="Calibri" w:eastAsia="Times New Roman" w:hAnsi="Calibri" w:cs="Times New Roman"/>
      <w:b/>
      <w:bCs/>
      <w:sz w:val="28"/>
      <w:szCs w:val="28"/>
    </w:rPr>
  </w:style>
  <w:style w:type="paragraph" w:customStyle="1" w:styleId="Paragrafoelenco1">
    <w:name w:val="Paragrafo elenco1"/>
    <w:basedOn w:val="Normale"/>
    <w:uiPriority w:val="99"/>
    <w:rsid w:val="0053572E"/>
    <w:pPr>
      <w:ind w:left="708"/>
      <w:jc w:val="both"/>
    </w:pPr>
    <w:rPr>
      <w:rFonts w:ascii="Tahoma" w:eastAsia="Times New Roman" w:hAnsi="Tahoma" w:cs="Tahoma"/>
      <w:sz w:val="18"/>
      <w:szCs w:val="18"/>
      <w:lang w:eastAsia="it-IT"/>
    </w:rPr>
  </w:style>
  <w:style w:type="character" w:styleId="Collegamentovisitato">
    <w:name w:val="FollowedHyperlink"/>
    <w:uiPriority w:val="99"/>
    <w:semiHidden/>
    <w:unhideWhenUsed/>
    <w:rsid w:val="00236AA3"/>
    <w:rPr>
      <w:color w:val="800080"/>
      <w:u w:val="single"/>
    </w:rPr>
  </w:style>
  <w:style w:type="paragraph" w:customStyle="1" w:styleId="Default">
    <w:name w:val="Default"/>
    <w:rsid w:val="00236AA3"/>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CommentTextChar">
    <w:name w:val="Comment Text Char"/>
    <w:semiHidden/>
    <w:locked/>
    <w:rsid w:val="00236AA3"/>
    <w:rPr>
      <w:rFonts w:ascii="Tahoma" w:hAnsi="Tahoma" w:cs="Tahoma"/>
      <w:sz w:val="20"/>
      <w:szCs w:val="20"/>
      <w:lang w:eastAsia="it-IT"/>
    </w:rPr>
  </w:style>
  <w:style w:type="paragraph" w:styleId="NormaleWeb">
    <w:name w:val="Normal (Web)"/>
    <w:basedOn w:val="Normale"/>
    <w:uiPriority w:val="99"/>
    <w:semiHidden/>
    <w:unhideWhenUsed/>
    <w:rsid w:val="00236AA3"/>
    <w:pPr>
      <w:spacing w:before="100" w:beforeAutospacing="1" w:after="100" w:afterAutospacing="1"/>
    </w:pPr>
    <w:rPr>
      <w:rFonts w:ascii="Times New Roman" w:eastAsia="Calibri" w:hAnsi="Times New Roman"/>
      <w:color w:val="00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6F8EB3-BBBF-416B-A7BA-888EC65C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1720</Words>
  <Characters>9805</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casanova</dc:creator>
  <cp:lastModifiedBy>Paola Fesce</cp:lastModifiedBy>
  <cp:revision>4</cp:revision>
  <cp:lastPrinted>2017-06-22T13:53:00Z</cp:lastPrinted>
  <dcterms:created xsi:type="dcterms:W3CDTF">2017-06-27T15:31:00Z</dcterms:created>
  <dcterms:modified xsi:type="dcterms:W3CDTF">2017-06-27T15:46:00Z</dcterms:modified>
</cp:coreProperties>
</file>